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7A99A" w14:textId="78CB28BA" w:rsidR="00D42C38" w:rsidRPr="008C3547" w:rsidRDefault="00D42C38" w:rsidP="008C3547">
      <w:pPr>
        <w:jc w:val="right"/>
        <w:rPr>
          <w:rFonts w:ascii="Calibri" w:hAnsi="Calibri" w:cs="Calibri"/>
          <w:b/>
          <w:bCs/>
          <w:iCs/>
          <w:sz w:val="22"/>
          <w:szCs w:val="22"/>
        </w:rPr>
      </w:pPr>
      <w:r w:rsidRPr="008C3547">
        <w:rPr>
          <w:rFonts w:ascii="Calibri" w:hAnsi="Calibri" w:cs="Calibri"/>
          <w:b/>
          <w:bCs/>
          <w:iCs/>
          <w:sz w:val="22"/>
          <w:szCs w:val="22"/>
        </w:rPr>
        <w:t>Zał</w:t>
      </w:r>
      <w:r w:rsidR="0060554B" w:rsidRPr="008C3547">
        <w:rPr>
          <w:rFonts w:ascii="Calibri" w:hAnsi="Calibri" w:cs="Calibri"/>
          <w:b/>
          <w:bCs/>
          <w:iCs/>
          <w:sz w:val="22"/>
          <w:szCs w:val="22"/>
        </w:rPr>
        <w:t xml:space="preserve">ącznik nr </w:t>
      </w:r>
      <w:r w:rsidR="0054712A" w:rsidRPr="008C3547">
        <w:rPr>
          <w:rFonts w:ascii="Calibri" w:hAnsi="Calibri" w:cs="Calibri"/>
          <w:b/>
          <w:bCs/>
          <w:iCs/>
          <w:sz w:val="22"/>
          <w:szCs w:val="22"/>
        </w:rPr>
        <w:t>6</w:t>
      </w:r>
      <w:r w:rsidRPr="008C3547">
        <w:rPr>
          <w:rFonts w:ascii="Calibri" w:hAnsi="Calibri" w:cs="Calibri"/>
          <w:b/>
          <w:bCs/>
          <w:iCs/>
          <w:sz w:val="22"/>
          <w:szCs w:val="22"/>
        </w:rPr>
        <w:t xml:space="preserve"> do SWZ</w:t>
      </w:r>
    </w:p>
    <w:p w14:paraId="0494911D" w14:textId="77777777" w:rsidR="00EF4856" w:rsidRPr="008C3547" w:rsidRDefault="00EF4856" w:rsidP="008C3547">
      <w:pPr>
        <w:jc w:val="right"/>
        <w:rPr>
          <w:rFonts w:ascii="Calibri" w:hAnsi="Calibri" w:cs="Calibri"/>
          <w:b/>
          <w:sz w:val="22"/>
          <w:szCs w:val="22"/>
        </w:rPr>
      </w:pPr>
    </w:p>
    <w:p w14:paraId="1F322C0C" w14:textId="53C9A422" w:rsidR="00D42C38" w:rsidRPr="008C3547" w:rsidRDefault="0060554B" w:rsidP="008C3547">
      <w:pPr>
        <w:jc w:val="center"/>
        <w:rPr>
          <w:rFonts w:ascii="Calibri" w:hAnsi="Calibri" w:cs="Calibri"/>
          <w:b/>
          <w:bCs/>
          <w:sz w:val="22"/>
          <w:szCs w:val="22"/>
        </w:rPr>
      </w:pPr>
      <w:r w:rsidRPr="008C3547">
        <w:rPr>
          <w:rFonts w:ascii="Calibri" w:hAnsi="Calibri" w:cs="Calibri"/>
          <w:b/>
          <w:sz w:val="22"/>
          <w:szCs w:val="22"/>
        </w:rPr>
        <w:t xml:space="preserve">PROJEKT UMOWY </w:t>
      </w:r>
    </w:p>
    <w:p w14:paraId="62D09D8D" w14:textId="77777777" w:rsidR="00D42C38" w:rsidRPr="008C3547" w:rsidRDefault="00D42C38" w:rsidP="008C3547">
      <w:pPr>
        <w:jc w:val="center"/>
        <w:rPr>
          <w:rFonts w:ascii="Calibri" w:hAnsi="Calibri" w:cs="Calibri"/>
          <w:b/>
          <w:bCs/>
          <w:sz w:val="22"/>
          <w:szCs w:val="22"/>
        </w:rPr>
      </w:pPr>
    </w:p>
    <w:p w14:paraId="3A39872A" w14:textId="77777777" w:rsidR="0060554B" w:rsidRPr="008C3547" w:rsidRDefault="0060554B" w:rsidP="008C3547">
      <w:pPr>
        <w:jc w:val="both"/>
        <w:rPr>
          <w:rFonts w:ascii="Calibri" w:hAnsi="Calibri" w:cs="Calibri"/>
          <w:sz w:val="22"/>
          <w:szCs w:val="22"/>
        </w:rPr>
      </w:pPr>
      <w:r w:rsidRPr="008C3547">
        <w:rPr>
          <w:rFonts w:ascii="Calibri" w:hAnsi="Calibri" w:cs="Calibri"/>
          <w:sz w:val="22"/>
          <w:szCs w:val="22"/>
        </w:rPr>
        <w:t xml:space="preserve">w dniu ………….. roku w Gnieźnie </w:t>
      </w:r>
    </w:p>
    <w:p w14:paraId="3F3ADF04" w14:textId="77777777" w:rsidR="0060554B" w:rsidRPr="008C3547" w:rsidRDefault="0060554B" w:rsidP="008C3547">
      <w:pPr>
        <w:jc w:val="both"/>
        <w:rPr>
          <w:rFonts w:ascii="Calibri" w:hAnsi="Calibri" w:cs="Calibri"/>
          <w:sz w:val="22"/>
          <w:szCs w:val="22"/>
        </w:rPr>
      </w:pPr>
    </w:p>
    <w:p w14:paraId="4C031EB7" w14:textId="0D9C4620" w:rsidR="0060554B" w:rsidRPr="008C3547" w:rsidRDefault="0060554B" w:rsidP="008C3547">
      <w:pPr>
        <w:jc w:val="both"/>
        <w:rPr>
          <w:rFonts w:ascii="Calibri" w:hAnsi="Calibri" w:cs="Calibri"/>
          <w:b/>
          <w:sz w:val="22"/>
          <w:szCs w:val="22"/>
        </w:rPr>
      </w:pPr>
      <w:r w:rsidRPr="008C3547">
        <w:rPr>
          <w:rFonts w:ascii="Calibri" w:hAnsi="Calibri" w:cs="Calibri"/>
          <w:sz w:val="22"/>
          <w:szCs w:val="22"/>
        </w:rPr>
        <w:t xml:space="preserve">pomiędzy: </w:t>
      </w:r>
    </w:p>
    <w:p w14:paraId="39E31C0D" w14:textId="31602597" w:rsidR="008C3547" w:rsidRDefault="008C3547" w:rsidP="008C3547">
      <w:pPr>
        <w:suppressAutoHyphens w:val="0"/>
        <w:jc w:val="both"/>
        <w:rPr>
          <w:rFonts w:ascii="Calibri" w:hAnsi="Calibri" w:cs="Calibri"/>
          <w:b/>
          <w:sz w:val="22"/>
          <w:szCs w:val="22"/>
        </w:rPr>
      </w:pPr>
      <w:r w:rsidRPr="008C3547">
        <w:rPr>
          <w:rFonts w:ascii="Calibri" w:hAnsi="Calibri" w:cs="Calibri"/>
          <w:b/>
          <w:sz w:val="22"/>
          <w:szCs w:val="22"/>
        </w:rPr>
        <w:t xml:space="preserve">Wojewódzkim Szpitalem dla Nerwowo i Psychicznie Chorych „Dziekanka” im. Al. Piotrowskiego w Gnieźnie </w:t>
      </w:r>
      <w:r w:rsidRPr="008C3547">
        <w:rPr>
          <w:rFonts w:ascii="Calibri" w:hAnsi="Calibri" w:cs="Calibri"/>
          <w:bCs/>
          <w:sz w:val="22"/>
          <w:szCs w:val="22"/>
        </w:rPr>
        <w:t>z siedzibą w Gnieźnie (62-200) i adresem przy ul. Poznańskiej 15, wpisanym</w:t>
      </w:r>
      <w:r>
        <w:rPr>
          <w:rFonts w:ascii="Calibri" w:hAnsi="Calibri" w:cs="Calibri"/>
          <w:bCs/>
          <w:sz w:val="22"/>
          <w:szCs w:val="22"/>
        </w:rPr>
        <w:t xml:space="preserve"> </w:t>
      </w:r>
      <w:r w:rsidRPr="008C3547">
        <w:rPr>
          <w:rFonts w:ascii="Calibri" w:hAnsi="Calibri" w:cs="Calibri"/>
          <w:bCs/>
          <w:sz w:val="22"/>
          <w:szCs w:val="22"/>
        </w:rPr>
        <w:t>do</w:t>
      </w:r>
      <w:r>
        <w:rPr>
          <w:rFonts w:ascii="Calibri" w:hAnsi="Calibri" w:cs="Calibri"/>
          <w:bCs/>
          <w:sz w:val="22"/>
          <w:szCs w:val="22"/>
        </w:rPr>
        <w:t xml:space="preserve"> </w:t>
      </w:r>
      <w:r w:rsidRPr="008C3547">
        <w:rPr>
          <w:rFonts w:ascii="Calibri" w:hAnsi="Calibri" w:cs="Calibri"/>
          <w:bCs/>
          <w:sz w:val="22"/>
          <w:szCs w:val="22"/>
        </w:rPr>
        <w:t>Krajowego</w:t>
      </w:r>
      <w:r>
        <w:rPr>
          <w:rFonts w:ascii="Calibri" w:hAnsi="Calibri" w:cs="Calibri"/>
          <w:bCs/>
          <w:sz w:val="22"/>
          <w:szCs w:val="22"/>
        </w:rPr>
        <w:t xml:space="preserve"> </w:t>
      </w:r>
      <w:r w:rsidRPr="008C3547">
        <w:rPr>
          <w:rFonts w:ascii="Calibri" w:hAnsi="Calibri" w:cs="Calibri"/>
          <w:bCs/>
          <w:sz w:val="22"/>
          <w:szCs w:val="22"/>
        </w:rPr>
        <w:t>Rejestru</w:t>
      </w:r>
      <w:r>
        <w:rPr>
          <w:rFonts w:ascii="Calibri" w:hAnsi="Calibri" w:cs="Calibri"/>
          <w:bCs/>
          <w:sz w:val="22"/>
          <w:szCs w:val="22"/>
        </w:rPr>
        <w:t xml:space="preserve"> </w:t>
      </w:r>
      <w:r w:rsidRPr="008C3547">
        <w:rPr>
          <w:rFonts w:ascii="Calibri" w:hAnsi="Calibri" w:cs="Calibri"/>
          <w:bCs/>
          <w:sz w:val="22"/>
          <w:szCs w:val="22"/>
        </w:rPr>
        <w:t>Sądowego</w:t>
      </w:r>
      <w:r>
        <w:rPr>
          <w:rFonts w:ascii="Calibri" w:hAnsi="Calibri" w:cs="Calibri"/>
          <w:bCs/>
          <w:sz w:val="22"/>
          <w:szCs w:val="22"/>
        </w:rPr>
        <w:t xml:space="preserve"> </w:t>
      </w:r>
      <w:r w:rsidRPr="008C3547">
        <w:rPr>
          <w:rFonts w:ascii="Calibri" w:hAnsi="Calibri" w:cs="Calibri"/>
          <w:bCs/>
          <w:sz w:val="22"/>
          <w:szCs w:val="22"/>
        </w:rPr>
        <w:t>przez</w:t>
      </w:r>
      <w:r>
        <w:rPr>
          <w:rFonts w:ascii="Calibri" w:hAnsi="Calibri" w:cs="Calibri"/>
          <w:bCs/>
          <w:sz w:val="22"/>
          <w:szCs w:val="22"/>
        </w:rPr>
        <w:t xml:space="preserve"> </w:t>
      </w:r>
      <w:r w:rsidRPr="008C3547">
        <w:rPr>
          <w:rFonts w:ascii="Calibri" w:hAnsi="Calibri" w:cs="Calibri"/>
          <w:bCs/>
          <w:sz w:val="22"/>
          <w:szCs w:val="22"/>
        </w:rPr>
        <w:t>Sąd</w:t>
      </w:r>
      <w:r>
        <w:rPr>
          <w:rFonts w:ascii="Calibri" w:hAnsi="Calibri" w:cs="Calibri"/>
          <w:bCs/>
          <w:sz w:val="22"/>
          <w:szCs w:val="22"/>
        </w:rPr>
        <w:t xml:space="preserve"> </w:t>
      </w:r>
      <w:r w:rsidRPr="008C3547">
        <w:rPr>
          <w:rFonts w:ascii="Calibri" w:hAnsi="Calibri" w:cs="Calibri"/>
          <w:bCs/>
          <w:sz w:val="22"/>
          <w:szCs w:val="22"/>
        </w:rPr>
        <w:t>Rejonowy w Poznaniu Nowe Miasto i Wilda w Poznaniu, IX Gospodarczy Krajowego Rejestru Sądowego pod nr KRS 0000002726, posługującym się nadanym numerem NIP 784 19 84 429, oraz REGON: 000291368, reprezentowanym przez:</w:t>
      </w:r>
    </w:p>
    <w:p w14:paraId="7FDD70B4" w14:textId="688AF9E0" w:rsidR="000E4344" w:rsidRPr="008C3547" w:rsidRDefault="000E4344" w:rsidP="008C3547">
      <w:pPr>
        <w:jc w:val="both"/>
        <w:rPr>
          <w:rFonts w:ascii="Calibri" w:hAnsi="Calibri" w:cs="Calibri"/>
          <w:sz w:val="22"/>
          <w:szCs w:val="22"/>
        </w:rPr>
      </w:pPr>
      <w:r w:rsidRPr="008C3547">
        <w:rPr>
          <w:rFonts w:ascii="Calibri" w:hAnsi="Calibri" w:cs="Calibri"/>
          <w:sz w:val="22"/>
          <w:szCs w:val="22"/>
        </w:rPr>
        <w:t>………………………………………………………………………………….</w:t>
      </w:r>
    </w:p>
    <w:p w14:paraId="5D257480" w14:textId="3706F878" w:rsidR="0060554B" w:rsidRPr="008C3547" w:rsidRDefault="0060554B" w:rsidP="008C3547">
      <w:pPr>
        <w:jc w:val="both"/>
        <w:rPr>
          <w:rFonts w:ascii="Calibri" w:hAnsi="Calibri" w:cs="Calibri"/>
          <w:sz w:val="22"/>
          <w:szCs w:val="22"/>
        </w:rPr>
      </w:pPr>
      <w:r w:rsidRPr="008C3547">
        <w:rPr>
          <w:rFonts w:ascii="Calibri" w:hAnsi="Calibri" w:cs="Calibri"/>
          <w:sz w:val="22"/>
          <w:szCs w:val="22"/>
        </w:rPr>
        <w:t>zwan</w:t>
      </w:r>
      <w:r w:rsidR="000E4344" w:rsidRPr="008C3547">
        <w:rPr>
          <w:rFonts w:ascii="Calibri" w:hAnsi="Calibri" w:cs="Calibri"/>
          <w:sz w:val="22"/>
          <w:szCs w:val="22"/>
        </w:rPr>
        <w:t>ym</w:t>
      </w:r>
      <w:r w:rsidRPr="008C3547">
        <w:rPr>
          <w:rFonts w:ascii="Calibri" w:hAnsi="Calibri" w:cs="Calibri"/>
          <w:sz w:val="22"/>
          <w:szCs w:val="22"/>
        </w:rPr>
        <w:t xml:space="preserve"> dalej „Zamawiającym”</w:t>
      </w:r>
    </w:p>
    <w:p w14:paraId="68D524D7" w14:textId="77777777" w:rsidR="0060554B" w:rsidRPr="008C3547" w:rsidRDefault="0060554B" w:rsidP="008C3547">
      <w:pPr>
        <w:jc w:val="both"/>
        <w:rPr>
          <w:rFonts w:ascii="Calibri" w:hAnsi="Calibri" w:cs="Calibri"/>
          <w:sz w:val="22"/>
          <w:szCs w:val="22"/>
        </w:rPr>
      </w:pPr>
    </w:p>
    <w:p w14:paraId="00F335DC" w14:textId="508A686E" w:rsidR="0060554B" w:rsidRPr="008C3547" w:rsidRDefault="0060554B" w:rsidP="008C3547">
      <w:pPr>
        <w:jc w:val="both"/>
        <w:rPr>
          <w:rFonts w:ascii="Calibri" w:eastAsia="Verdana" w:hAnsi="Calibri" w:cs="Calibri"/>
          <w:b/>
          <w:i/>
          <w:sz w:val="22"/>
          <w:szCs w:val="22"/>
        </w:rPr>
      </w:pPr>
      <w:r w:rsidRPr="008C3547">
        <w:rPr>
          <w:rFonts w:ascii="Calibri" w:hAnsi="Calibri" w:cs="Calibri"/>
          <w:sz w:val="22"/>
          <w:szCs w:val="22"/>
        </w:rPr>
        <w:t xml:space="preserve">a </w:t>
      </w:r>
    </w:p>
    <w:p w14:paraId="11480C39" w14:textId="76626AE5" w:rsidR="008C3547" w:rsidRPr="008C3547" w:rsidRDefault="008C3547" w:rsidP="008C3547">
      <w:pPr>
        <w:jc w:val="both"/>
        <w:rPr>
          <w:rFonts w:asciiTheme="minorHAnsi" w:hAnsiTheme="minorHAnsi" w:cstheme="minorHAnsi"/>
          <w:sz w:val="22"/>
          <w:szCs w:val="18"/>
        </w:rPr>
      </w:pPr>
      <w:r w:rsidRPr="008C3547">
        <w:rPr>
          <w:rFonts w:asciiTheme="minorHAnsi" w:hAnsiTheme="minorHAnsi" w:cstheme="minorHAnsi"/>
          <w:b/>
          <w:bCs/>
          <w:sz w:val="22"/>
          <w:szCs w:val="18"/>
        </w:rPr>
        <w:t xml:space="preserve">…………………………………………. </w:t>
      </w:r>
      <w:r w:rsidRPr="008C3547">
        <w:rPr>
          <w:rFonts w:ascii="Calibri" w:hAnsi="Calibri" w:cs="Calibri"/>
          <w:bCs/>
          <w:sz w:val="22"/>
          <w:szCs w:val="22"/>
        </w:rPr>
        <w:t xml:space="preserve">z siedzibą w </w:t>
      </w:r>
      <w:r>
        <w:rPr>
          <w:rFonts w:ascii="Calibri" w:hAnsi="Calibri" w:cs="Calibri"/>
          <w:bCs/>
          <w:sz w:val="22"/>
          <w:szCs w:val="22"/>
        </w:rPr>
        <w:t>………..</w:t>
      </w:r>
      <w:r w:rsidRPr="008C3547">
        <w:rPr>
          <w:rFonts w:ascii="Calibri" w:hAnsi="Calibri" w:cs="Calibri"/>
          <w:bCs/>
          <w:sz w:val="22"/>
          <w:szCs w:val="22"/>
        </w:rPr>
        <w:t xml:space="preserve"> (</w:t>
      </w:r>
      <w:r>
        <w:rPr>
          <w:rFonts w:ascii="Calibri" w:hAnsi="Calibri" w:cs="Calibri"/>
          <w:bCs/>
          <w:sz w:val="22"/>
          <w:szCs w:val="22"/>
        </w:rPr>
        <w:t>..-…</w:t>
      </w:r>
      <w:r w:rsidRPr="008C3547">
        <w:rPr>
          <w:rFonts w:ascii="Calibri" w:hAnsi="Calibri" w:cs="Calibri"/>
          <w:bCs/>
          <w:sz w:val="22"/>
          <w:szCs w:val="22"/>
        </w:rPr>
        <w:t xml:space="preserve">) i adresem przy ul. </w:t>
      </w:r>
      <w:r>
        <w:rPr>
          <w:rFonts w:ascii="Calibri" w:hAnsi="Calibri" w:cs="Calibri"/>
          <w:bCs/>
          <w:sz w:val="22"/>
          <w:szCs w:val="22"/>
        </w:rPr>
        <w:t>…………..</w:t>
      </w:r>
      <w:r w:rsidRPr="008C3547">
        <w:rPr>
          <w:rFonts w:ascii="Calibri" w:hAnsi="Calibri" w:cs="Calibri"/>
          <w:bCs/>
          <w:sz w:val="22"/>
          <w:szCs w:val="22"/>
        </w:rPr>
        <w:t>, wpisanym</w:t>
      </w:r>
      <w:r>
        <w:rPr>
          <w:rFonts w:ascii="Calibri" w:hAnsi="Calibri" w:cs="Calibri"/>
          <w:bCs/>
          <w:sz w:val="22"/>
          <w:szCs w:val="22"/>
        </w:rPr>
        <w:t xml:space="preserve"> </w:t>
      </w:r>
      <w:r w:rsidRPr="008C3547">
        <w:rPr>
          <w:rFonts w:ascii="Calibri" w:hAnsi="Calibri" w:cs="Calibri"/>
          <w:bCs/>
          <w:sz w:val="22"/>
          <w:szCs w:val="22"/>
        </w:rPr>
        <w:t>do</w:t>
      </w:r>
      <w:r>
        <w:rPr>
          <w:rFonts w:ascii="Calibri" w:hAnsi="Calibri" w:cs="Calibri"/>
          <w:bCs/>
          <w:sz w:val="22"/>
          <w:szCs w:val="22"/>
        </w:rPr>
        <w:t xml:space="preserve"> </w:t>
      </w:r>
      <w:r w:rsidRPr="008C3547">
        <w:rPr>
          <w:rFonts w:ascii="Calibri" w:hAnsi="Calibri" w:cs="Calibri"/>
          <w:bCs/>
          <w:sz w:val="22"/>
          <w:szCs w:val="22"/>
        </w:rPr>
        <w:t>Krajowego</w:t>
      </w:r>
      <w:r>
        <w:rPr>
          <w:rFonts w:ascii="Calibri" w:hAnsi="Calibri" w:cs="Calibri"/>
          <w:bCs/>
          <w:sz w:val="22"/>
          <w:szCs w:val="22"/>
        </w:rPr>
        <w:t xml:space="preserve"> </w:t>
      </w:r>
      <w:r w:rsidRPr="008C3547">
        <w:rPr>
          <w:rFonts w:ascii="Calibri" w:hAnsi="Calibri" w:cs="Calibri"/>
          <w:bCs/>
          <w:sz w:val="22"/>
          <w:szCs w:val="22"/>
        </w:rPr>
        <w:t>Rejestru</w:t>
      </w:r>
      <w:r>
        <w:rPr>
          <w:rFonts w:ascii="Calibri" w:hAnsi="Calibri" w:cs="Calibri"/>
          <w:bCs/>
          <w:sz w:val="22"/>
          <w:szCs w:val="22"/>
        </w:rPr>
        <w:t xml:space="preserve"> </w:t>
      </w:r>
      <w:r w:rsidRPr="008C3547">
        <w:rPr>
          <w:rFonts w:ascii="Calibri" w:hAnsi="Calibri" w:cs="Calibri"/>
          <w:bCs/>
          <w:sz w:val="22"/>
          <w:szCs w:val="22"/>
        </w:rPr>
        <w:t>Sądowego</w:t>
      </w:r>
      <w:r>
        <w:rPr>
          <w:rFonts w:ascii="Calibri" w:hAnsi="Calibri" w:cs="Calibri"/>
          <w:bCs/>
          <w:sz w:val="22"/>
          <w:szCs w:val="22"/>
        </w:rPr>
        <w:t xml:space="preserve"> </w:t>
      </w:r>
      <w:r w:rsidRPr="008C3547">
        <w:rPr>
          <w:rFonts w:ascii="Calibri" w:hAnsi="Calibri" w:cs="Calibri"/>
          <w:bCs/>
          <w:sz w:val="22"/>
          <w:szCs w:val="22"/>
        </w:rPr>
        <w:t>przez</w:t>
      </w:r>
      <w:r>
        <w:rPr>
          <w:rFonts w:ascii="Calibri" w:hAnsi="Calibri" w:cs="Calibri"/>
          <w:bCs/>
          <w:sz w:val="22"/>
          <w:szCs w:val="22"/>
        </w:rPr>
        <w:t xml:space="preserve"> </w:t>
      </w:r>
      <w:r w:rsidRPr="008C3547">
        <w:rPr>
          <w:rFonts w:ascii="Calibri" w:hAnsi="Calibri" w:cs="Calibri"/>
          <w:bCs/>
          <w:sz w:val="22"/>
          <w:szCs w:val="22"/>
        </w:rPr>
        <w:t>Sąd</w:t>
      </w:r>
      <w:r>
        <w:rPr>
          <w:rFonts w:ascii="Calibri" w:hAnsi="Calibri" w:cs="Calibri"/>
          <w:bCs/>
          <w:sz w:val="22"/>
          <w:szCs w:val="22"/>
        </w:rPr>
        <w:t xml:space="preserve"> </w:t>
      </w:r>
      <w:r w:rsidRPr="008C3547">
        <w:rPr>
          <w:rFonts w:ascii="Calibri" w:hAnsi="Calibri" w:cs="Calibri"/>
          <w:bCs/>
          <w:sz w:val="22"/>
          <w:szCs w:val="22"/>
        </w:rPr>
        <w:t xml:space="preserve">Rejonowy w </w:t>
      </w:r>
      <w:r>
        <w:rPr>
          <w:rFonts w:ascii="Calibri" w:hAnsi="Calibri" w:cs="Calibri"/>
          <w:bCs/>
          <w:sz w:val="22"/>
          <w:szCs w:val="22"/>
        </w:rPr>
        <w:t>………………………..</w:t>
      </w:r>
      <w:r w:rsidRPr="008C3547">
        <w:rPr>
          <w:rFonts w:ascii="Calibri" w:hAnsi="Calibri" w:cs="Calibri"/>
          <w:bCs/>
          <w:sz w:val="22"/>
          <w:szCs w:val="22"/>
        </w:rPr>
        <w:t xml:space="preserve">, </w:t>
      </w:r>
      <w:r>
        <w:rPr>
          <w:rFonts w:ascii="Calibri" w:hAnsi="Calibri" w:cs="Calibri"/>
          <w:bCs/>
          <w:sz w:val="22"/>
          <w:szCs w:val="22"/>
        </w:rPr>
        <w:t>………………..</w:t>
      </w:r>
      <w:r w:rsidRPr="008C3547">
        <w:rPr>
          <w:rFonts w:ascii="Calibri" w:hAnsi="Calibri" w:cs="Calibri"/>
          <w:bCs/>
          <w:sz w:val="22"/>
          <w:szCs w:val="22"/>
        </w:rPr>
        <w:t xml:space="preserve">Gospodarczy Krajowego Rejestru Sądowego pod nr KRS </w:t>
      </w:r>
      <w:r>
        <w:rPr>
          <w:rFonts w:ascii="Calibri" w:hAnsi="Calibri" w:cs="Calibri"/>
          <w:bCs/>
          <w:sz w:val="22"/>
          <w:szCs w:val="22"/>
        </w:rPr>
        <w:t>…………….</w:t>
      </w:r>
      <w:r w:rsidRPr="008C3547">
        <w:rPr>
          <w:rFonts w:ascii="Calibri" w:hAnsi="Calibri" w:cs="Calibri"/>
          <w:bCs/>
          <w:sz w:val="22"/>
          <w:szCs w:val="22"/>
        </w:rPr>
        <w:t xml:space="preserve">, posługującym się nadanym numerem NIP </w:t>
      </w:r>
      <w:r>
        <w:rPr>
          <w:rFonts w:ascii="Calibri" w:hAnsi="Calibri" w:cs="Calibri"/>
          <w:bCs/>
          <w:sz w:val="22"/>
          <w:szCs w:val="22"/>
        </w:rPr>
        <w:t>……………</w:t>
      </w:r>
      <w:r w:rsidRPr="008C3547">
        <w:rPr>
          <w:rFonts w:ascii="Calibri" w:hAnsi="Calibri" w:cs="Calibri"/>
          <w:bCs/>
          <w:sz w:val="22"/>
          <w:szCs w:val="22"/>
        </w:rPr>
        <w:t>, oraz REGON:</w:t>
      </w:r>
      <w:r>
        <w:rPr>
          <w:rFonts w:ascii="Calibri" w:hAnsi="Calibri" w:cs="Calibri"/>
          <w:bCs/>
          <w:sz w:val="22"/>
          <w:szCs w:val="22"/>
        </w:rPr>
        <w:t xml:space="preserve"> ……………….,</w:t>
      </w:r>
    </w:p>
    <w:p w14:paraId="1821E68E" w14:textId="77777777" w:rsidR="0060554B" w:rsidRPr="008C3547" w:rsidRDefault="0060554B" w:rsidP="008C3547">
      <w:pPr>
        <w:tabs>
          <w:tab w:val="left" w:leader="dot" w:pos="6480"/>
        </w:tabs>
        <w:spacing w:before="60"/>
        <w:jc w:val="both"/>
        <w:rPr>
          <w:rFonts w:ascii="Calibri" w:hAnsi="Calibri" w:cs="Calibri"/>
          <w:sz w:val="22"/>
          <w:szCs w:val="22"/>
        </w:rPr>
      </w:pPr>
      <w:r w:rsidRPr="008C3547">
        <w:rPr>
          <w:rFonts w:ascii="Calibri" w:hAnsi="Calibri" w:cs="Calibri"/>
          <w:sz w:val="22"/>
          <w:szCs w:val="22"/>
        </w:rPr>
        <w:t xml:space="preserve">reprezentowanym przez: </w:t>
      </w:r>
    </w:p>
    <w:p w14:paraId="679696BC" w14:textId="77777777" w:rsidR="0060554B" w:rsidRPr="008C3547" w:rsidRDefault="0060554B" w:rsidP="008C3547">
      <w:pPr>
        <w:tabs>
          <w:tab w:val="left" w:leader="dot" w:pos="6480"/>
        </w:tabs>
        <w:spacing w:before="60"/>
        <w:jc w:val="both"/>
        <w:rPr>
          <w:rFonts w:ascii="Calibri" w:hAnsi="Calibri" w:cs="Calibri"/>
          <w:sz w:val="22"/>
          <w:szCs w:val="22"/>
        </w:rPr>
      </w:pPr>
      <w:r w:rsidRPr="008C3547">
        <w:rPr>
          <w:rFonts w:ascii="Calibri" w:hAnsi="Calibri" w:cs="Calibri"/>
          <w:sz w:val="22"/>
          <w:szCs w:val="22"/>
        </w:rPr>
        <w:t>......................................................................................</w:t>
      </w:r>
    </w:p>
    <w:p w14:paraId="172194E3" w14:textId="77777777" w:rsidR="0060554B" w:rsidRPr="008C3547" w:rsidRDefault="0060554B" w:rsidP="008C3547">
      <w:pPr>
        <w:tabs>
          <w:tab w:val="left" w:leader="dot" w:pos="9072"/>
        </w:tabs>
        <w:spacing w:before="60"/>
        <w:jc w:val="both"/>
        <w:rPr>
          <w:rFonts w:ascii="Calibri" w:hAnsi="Calibri" w:cs="Calibri"/>
          <w:sz w:val="22"/>
          <w:szCs w:val="22"/>
        </w:rPr>
      </w:pPr>
      <w:r w:rsidRPr="008C3547">
        <w:rPr>
          <w:rFonts w:ascii="Calibri" w:hAnsi="Calibri" w:cs="Calibri"/>
          <w:sz w:val="22"/>
          <w:szCs w:val="22"/>
        </w:rPr>
        <w:t>zwanym dalej „Wykonawcą”</w:t>
      </w:r>
    </w:p>
    <w:p w14:paraId="185F5C3E" w14:textId="77777777" w:rsidR="0060554B" w:rsidRPr="008C3547" w:rsidRDefault="0060554B" w:rsidP="008C3547">
      <w:pPr>
        <w:pStyle w:val="Tekstpodstawowy3"/>
        <w:suppressAutoHyphens w:val="0"/>
        <w:spacing w:after="0"/>
        <w:ind w:left="357"/>
        <w:jc w:val="both"/>
        <w:rPr>
          <w:rFonts w:ascii="Calibri" w:hAnsi="Calibri" w:cs="Calibri"/>
          <w:color w:val="000000"/>
          <w:sz w:val="22"/>
          <w:szCs w:val="22"/>
        </w:rPr>
      </w:pPr>
    </w:p>
    <w:p w14:paraId="439B6BAA" w14:textId="4E2949B8" w:rsidR="0060554B" w:rsidRPr="008C3547" w:rsidRDefault="0060554B" w:rsidP="008C3547">
      <w:pPr>
        <w:pStyle w:val="Tekstpodstawowy3"/>
        <w:spacing w:after="0"/>
        <w:ind w:right="72"/>
        <w:jc w:val="both"/>
        <w:rPr>
          <w:rFonts w:ascii="Calibri" w:hAnsi="Calibri" w:cs="Calibri"/>
          <w:color w:val="000000"/>
          <w:sz w:val="22"/>
          <w:szCs w:val="22"/>
        </w:rPr>
      </w:pPr>
      <w:r w:rsidRPr="008C3547">
        <w:rPr>
          <w:rFonts w:ascii="Calibri" w:hAnsi="Calibri" w:cs="Calibri"/>
          <w:color w:val="000000"/>
          <w:sz w:val="22"/>
          <w:szCs w:val="22"/>
        </w:rPr>
        <w:t xml:space="preserve">W rezultacie dokonania przez Zamawiającego wyboru oferty Wykonawcy </w:t>
      </w:r>
      <w:r w:rsidR="004A6426" w:rsidRPr="008C3547">
        <w:rPr>
          <w:rFonts w:ascii="Calibri" w:hAnsi="Calibri" w:cs="Calibri"/>
          <w:color w:val="000000"/>
          <w:sz w:val="22"/>
          <w:szCs w:val="22"/>
        </w:rPr>
        <w:t>w postępowaniu prowadzonym w trybie podstawowym zgodnie z art. 275 pkt 1 ustawy z dnia 11 września 2019 r. Prawo zamówień publicznych (Dz. U. z 202</w:t>
      </w:r>
      <w:r w:rsidR="008C3547">
        <w:rPr>
          <w:rFonts w:ascii="Calibri" w:hAnsi="Calibri" w:cs="Calibri"/>
          <w:color w:val="000000"/>
          <w:sz w:val="22"/>
          <w:szCs w:val="22"/>
        </w:rPr>
        <w:t>4</w:t>
      </w:r>
      <w:r w:rsidR="004A6426" w:rsidRPr="008C3547">
        <w:rPr>
          <w:rFonts w:ascii="Calibri" w:hAnsi="Calibri" w:cs="Calibri"/>
          <w:color w:val="000000"/>
          <w:sz w:val="22"/>
          <w:szCs w:val="22"/>
        </w:rPr>
        <w:t xml:space="preserve"> r., poz. 1</w:t>
      </w:r>
      <w:r w:rsidR="008C3547">
        <w:rPr>
          <w:rFonts w:ascii="Calibri" w:hAnsi="Calibri" w:cs="Calibri"/>
          <w:color w:val="000000"/>
          <w:sz w:val="22"/>
          <w:szCs w:val="22"/>
        </w:rPr>
        <w:t>320</w:t>
      </w:r>
      <w:r w:rsidR="004A6426" w:rsidRPr="008C3547">
        <w:rPr>
          <w:rFonts w:ascii="Calibri" w:hAnsi="Calibri" w:cs="Calibri"/>
          <w:color w:val="000000"/>
          <w:sz w:val="22"/>
          <w:szCs w:val="22"/>
        </w:rPr>
        <w:t xml:space="preserve"> z </w:t>
      </w:r>
      <w:proofErr w:type="spellStart"/>
      <w:r w:rsidR="004A6426" w:rsidRPr="008C3547">
        <w:rPr>
          <w:rFonts w:ascii="Calibri" w:hAnsi="Calibri" w:cs="Calibri"/>
          <w:color w:val="000000"/>
          <w:sz w:val="22"/>
          <w:szCs w:val="22"/>
        </w:rPr>
        <w:t>późn</w:t>
      </w:r>
      <w:proofErr w:type="spellEnd"/>
      <w:r w:rsidR="004A6426" w:rsidRPr="008C3547">
        <w:rPr>
          <w:rFonts w:ascii="Calibri" w:hAnsi="Calibri" w:cs="Calibri"/>
          <w:color w:val="000000"/>
          <w:sz w:val="22"/>
          <w:szCs w:val="22"/>
        </w:rPr>
        <w:t xml:space="preserve">. zm.,) </w:t>
      </w:r>
      <w:r w:rsidR="008C3547">
        <w:rPr>
          <w:rFonts w:ascii="Calibri" w:hAnsi="Calibri" w:cs="Calibri"/>
          <w:color w:val="000000"/>
          <w:sz w:val="22"/>
          <w:szCs w:val="22"/>
        </w:rPr>
        <w:t>pn. „</w:t>
      </w:r>
      <w:r w:rsidR="008C3547" w:rsidRPr="008C3547">
        <w:rPr>
          <w:rFonts w:ascii="Calibri" w:hAnsi="Calibri" w:cs="Calibri"/>
          <w:color w:val="000000"/>
          <w:sz w:val="22"/>
          <w:szCs w:val="22"/>
        </w:rPr>
        <w:t>Świadczenie usługi dostępu do nowych wersji oraz opieki serwisowej nad szpitalnym Zintegrowanym Systemem Informatycznym wraz z monitoringiem infrastruktury i usługą SOC</w:t>
      </w:r>
      <w:r w:rsidR="008C3547">
        <w:rPr>
          <w:rFonts w:ascii="Calibri" w:hAnsi="Calibri" w:cs="Calibri"/>
          <w:color w:val="000000"/>
          <w:sz w:val="22"/>
          <w:szCs w:val="22"/>
        </w:rPr>
        <w:t xml:space="preserve">” </w:t>
      </w:r>
      <w:r w:rsidRPr="008C3547">
        <w:rPr>
          <w:rFonts w:ascii="Calibri" w:hAnsi="Calibri" w:cs="Calibri"/>
          <w:color w:val="000000"/>
          <w:sz w:val="22"/>
          <w:szCs w:val="22"/>
        </w:rPr>
        <w:t>oznaczonym</w:t>
      </w:r>
      <w:r w:rsidR="008C3547">
        <w:rPr>
          <w:rFonts w:ascii="Calibri" w:hAnsi="Calibri" w:cs="Calibri"/>
          <w:color w:val="000000"/>
          <w:sz w:val="22"/>
          <w:szCs w:val="22"/>
        </w:rPr>
        <w:t xml:space="preserve"> </w:t>
      </w:r>
      <w:r w:rsidRPr="008C3547">
        <w:rPr>
          <w:rFonts w:ascii="Calibri" w:hAnsi="Calibri" w:cs="Calibri"/>
          <w:color w:val="000000"/>
          <w:sz w:val="22"/>
          <w:szCs w:val="22"/>
        </w:rPr>
        <w:t>nr</w:t>
      </w:r>
      <w:r w:rsidR="008C3547">
        <w:rPr>
          <w:rFonts w:ascii="Calibri" w:hAnsi="Calibri" w:cs="Calibri"/>
          <w:color w:val="000000"/>
          <w:sz w:val="22"/>
          <w:szCs w:val="22"/>
        </w:rPr>
        <w:t xml:space="preserve"> </w:t>
      </w:r>
      <w:r w:rsidRPr="008C3547">
        <w:rPr>
          <w:rFonts w:ascii="Calibri" w:hAnsi="Calibri" w:cs="Calibri"/>
          <w:color w:val="000000"/>
          <w:sz w:val="22"/>
          <w:szCs w:val="22"/>
        </w:rPr>
        <w:t>sprawy</w:t>
      </w:r>
      <w:r w:rsidR="008C3547">
        <w:rPr>
          <w:rFonts w:ascii="Calibri" w:hAnsi="Calibri" w:cs="Calibri"/>
          <w:color w:val="000000"/>
          <w:sz w:val="22"/>
          <w:szCs w:val="22"/>
        </w:rPr>
        <w:t xml:space="preserve"> </w:t>
      </w:r>
      <w:r w:rsidRPr="008C3547">
        <w:rPr>
          <w:rFonts w:ascii="Calibri" w:hAnsi="Calibri" w:cs="Calibri"/>
          <w:color w:val="000000"/>
          <w:sz w:val="22"/>
          <w:szCs w:val="22"/>
        </w:rPr>
        <w:t>…..</w:t>
      </w:r>
      <w:r w:rsidR="008C3547">
        <w:rPr>
          <w:rFonts w:ascii="Calibri" w:hAnsi="Calibri" w:cs="Calibri"/>
          <w:color w:val="000000"/>
          <w:sz w:val="22"/>
          <w:szCs w:val="22"/>
        </w:rPr>
        <w:t xml:space="preserve"> </w:t>
      </w:r>
      <w:r w:rsidRPr="008C3547">
        <w:rPr>
          <w:rFonts w:ascii="Calibri" w:hAnsi="Calibri" w:cs="Calibri"/>
          <w:color w:val="000000"/>
          <w:sz w:val="22"/>
          <w:szCs w:val="22"/>
        </w:rPr>
        <w:t>została zawarta umowa o następującej treści:</w:t>
      </w:r>
    </w:p>
    <w:p w14:paraId="218E3EE3" w14:textId="77777777" w:rsidR="0060554B" w:rsidRPr="008C3547" w:rsidRDefault="0060554B" w:rsidP="008C3547">
      <w:pPr>
        <w:pStyle w:val="Tekstpodstawowy3"/>
        <w:spacing w:after="0"/>
        <w:ind w:right="72"/>
        <w:jc w:val="both"/>
        <w:rPr>
          <w:rFonts w:ascii="Calibri" w:hAnsi="Calibri" w:cs="Calibri"/>
          <w:color w:val="000000"/>
          <w:sz w:val="22"/>
          <w:szCs w:val="22"/>
        </w:rPr>
      </w:pPr>
    </w:p>
    <w:p w14:paraId="74F88C74" w14:textId="77777777" w:rsidR="00D42C38" w:rsidRPr="008C3547" w:rsidRDefault="00D42C38" w:rsidP="008C3547">
      <w:pPr>
        <w:jc w:val="center"/>
        <w:rPr>
          <w:rFonts w:ascii="Calibri" w:hAnsi="Calibri" w:cs="Calibri"/>
          <w:b/>
          <w:bCs/>
          <w:sz w:val="22"/>
          <w:szCs w:val="22"/>
        </w:rPr>
      </w:pPr>
      <w:r w:rsidRPr="008C3547">
        <w:rPr>
          <w:rFonts w:ascii="Calibri" w:hAnsi="Calibri" w:cs="Calibri"/>
          <w:b/>
          <w:bCs/>
          <w:sz w:val="22"/>
          <w:szCs w:val="22"/>
        </w:rPr>
        <w:t>§ 1</w:t>
      </w:r>
    </w:p>
    <w:p w14:paraId="0A2FD4F1" w14:textId="2B942943" w:rsidR="000346F4" w:rsidRPr="008C3547" w:rsidRDefault="00C75669" w:rsidP="008C3547">
      <w:pPr>
        <w:pStyle w:val="pkt"/>
        <w:numPr>
          <w:ilvl w:val="3"/>
          <w:numId w:val="3"/>
        </w:numPr>
        <w:tabs>
          <w:tab w:val="left" w:pos="495"/>
        </w:tabs>
        <w:spacing w:before="0" w:after="0"/>
        <w:ind w:left="425" w:hanging="357"/>
        <w:rPr>
          <w:rFonts w:ascii="Calibri" w:hAnsi="Calibri" w:cs="Calibri"/>
          <w:color w:val="000000"/>
          <w:sz w:val="22"/>
          <w:szCs w:val="22"/>
        </w:rPr>
      </w:pPr>
      <w:r>
        <w:rPr>
          <w:rFonts w:ascii="Calibri" w:hAnsi="Calibri" w:cs="Calibri"/>
          <w:sz w:val="22"/>
          <w:szCs w:val="22"/>
        </w:rPr>
        <w:t>Wykonawca</w:t>
      </w:r>
      <w:r w:rsidR="00D42C38" w:rsidRPr="008C3547">
        <w:rPr>
          <w:rFonts w:ascii="Calibri" w:hAnsi="Calibri" w:cs="Calibri"/>
          <w:sz w:val="22"/>
          <w:szCs w:val="22"/>
        </w:rPr>
        <w:t xml:space="preserve"> zobowiązuje się do </w:t>
      </w:r>
      <w:r w:rsidR="008C3547">
        <w:rPr>
          <w:rFonts w:ascii="Calibri" w:hAnsi="Calibri" w:cs="Calibri"/>
          <w:sz w:val="22"/>
          <w:szCs w:val="22"/>
        </w:rPr>
        <w:t>ś</w:t>
      </w:r>
      <w:r w:rsidR="008C3547" w:rsidRPr="008C3547">
        <w:rPr>
          <w:rFonts w:ascii="Calibri" w:hAnsi="Calibri" w:cs="Calibri"/>
          <w:sz w:val="22"/>
          <w:szCs w:val="22"/>
        </w:rPr>
        <w:t>wiadczenie usługi dostępu do nowych wersji oraz opieki serwisowej nad szpitalnym Zintegrowanym Systemem Informatycznym wraz z monitoringiem infrastruktury i usługą SOC</w:t>
      </w:r>
      <w:r w:rsidR="000E4344" w:rsidRPr="008C3547">
        <w:rPr>
          <w:rFonts w:ascii="Calibri" w:hAnsi="Calibri" w:cs="Calibri"/>
          <w:color w:val="000000"/>
          <w:sz w:val="22"/>
          <w:szCs w:val="22"/>
        </w:rPr>
        <w:t xml:space="preserve">, zgodnie z zasadami wskazanymi w załączniku nr </w:t>
      </w:r>
      <w:r w:rsidR="008C3547">
        <w:rPr>
          <w:rFonts w:ascii="Calibri" w:hAnsi="Calibri" w:cs="Calibri"/>
          <w:color w:val="000000"/>
          <w:sz w:val="22"/>
          <w:szCs w:val="22"/>
        </w:rPr>
        <w:t>1</w:t>
      </w:r>
      <w:r w:rsidR="000E4344" w:rsidRPr="008C3547">
        <w:rPr>
          <w:rFonts w:ascii="Calibri" w:hAnsi="Calibri" w:cs="Calibri"/>
          <w:color w:val="000000"/>
          <w:sz w:val="22"/>
          <w:szCs w:val="22"/>
        </w:rPr>
        <w:t xml:space="preserve"> do </w:t>
      </w:r>
      <w:r w:rsidR="008C3547">
        <w:rPr>
          <w:rFonts w:ascii="Calibri" w:hAnsi="Calibri" w:cs="Calibri"/>
          <w:color w:val="000000"/>
          <w:sz w:val="22"/>
          <w:szCs w:val="22"/>
        </w:rPr>
        <w:t>Umowy tj.</w:t>
      </w:r>
      <w:r w:rsidR="004A6426" w:rsidRPr="008C3547">
        <w:rPr>
          <w:rFonts w:ascii="Calibri" w:hAnsi="Calibri" w:cs="Calibri"/>
          <w:color w:val="000000"/>
          <w:sz w:val="22"/>
          <w:szCs w:val="22"/>
        </w:rPr>
        <w:t xml:space="preserve"> Opis Przedmiotu Zamówienia</w:t>
      </w:r>
      <w:r w:rsidR="008C3547">
        <w:rPr>
          <w:rFonts w:ascii="Calibri" w:hAnsi="Calibri" w:cs="Calibri"/>
          <w:color w:val="000000"/>
          <w:sz w:val="22"/>
          <w:szCs w:val="22"/>
        </w:rPr>
        <w:t xml:space="preserve"> (Załącznik nr 7 do SWZ)</w:t>
      </w:r>
      <w:r w:rsidR="00D42C38" w:rsidRPr="008C3547">
        <w:rPr>
          <w:rFonts w:ascii="Calibri" w:hAnsi="Calibri" w:cs="Calibri"/>
          <w:color w:val="000000"/>
          <w:sz w:val="22"/>
          <w:szCs w:val="22"/>
        </w:rPr>
        <w:t xml:space="preserve">. </w:t>
      </w:r>
    </w:p>
    <w:p w14:paraId="6BD5D079" w14:textId="4DFA2964" w:rsidR="000346F4" w:rsidRPr="008C3547" w:rsidRDefault="00D42C38" w:rsidP="008C3547">
      <w:pPr>
        <w:pStyle w:val="pkt"/>
        <w:numPr>
          <w:ilvl w:val="3"/>
          <w:numId w:val="3"/>
        </w:numPr>
        <w:tabs>
          <w:tab w:val="left" w:pos="495"/>
        </w:tabs>
        <w:spacing w:before="0" w:after="0"/>
        <w:ind w:left="425" w:hanging="357"/>
        <w:rPr>
          <w:rFonts w:ascii="Calibri" w:hAnsi="Calibri" w:cs="Calibri"/>
          <w:color w:val="000000" w:themeColor="text1"/>
          <w:sz w:val="22"/>
          <w:szCs w:val="22"/>
        </w:rPr>
      </w:pPr>
      <w:r w:rsidRPr="008C3547">
        <w:rPr>
          <w:rFonts w:ascii="Calibri" w:hAnsi="Calibri" w:cs="Calibri"/>
          <w:color w:val="000000"/>
          <w:sz w:val="22"/>
          <w:szCs w:val="22"/>
        </w:rPr>
        <w:t>Przedmiot zamówienia obejm</w:t>
      </w:r>
      <w:r w:rsidR="000346F4" w:rsidRPr="008C3547">
        <w:rPr>
          <w:rFonts w:ascii="Calibri" w:hAnsi="Calibri" w:cs="Calibri"/>
          <w:color w:val="000000"/>
          <w:sz w:val="22"/>
          <w:szCs w:val="22"/>
        </w:rPr>
        <w:t>uje</w:t>
      </w:r>
      <w:r w:rsidR="000E4344" w:rsidRPr="008C3547">
        <w:rPr>
          <w:rFonts w:ascii="Calibri" w:hAnsi="Calibri" w:cs="Calibri"/>
          <w:color w:val="000000"/>
          <w:sz w:val="22"/>
          <w:szCs w:val="22"/>
        </w:rPr>
        <w:t xml:space="preserve"> m.in.</w:t>
      </w:r>
      <w:r w:rsidR="0060554B" w:rsidRPr="008C3547">
        <w:rPr>
          <w:rFonts w:ascii="Calibri" w:hAnsi="Calibri" w:cs="Calibri"/>
          <w:color w:val="000000"/>
          <w:sz w:val="22"/>
          <w:szCs w:val="22"/>
        </w:rPr>
        <w:t>:</w:t>
      </w:r>
    </w:p>
    <w:p w14:paraId="07C57C0F" w14:textId="66C296E7" w:rsidR="0060554B" w:rsidRDefault="0060554B" w:rsidP="008C3547">
      <w:pPr>
        <w:pStyle w:val="Akapitzlist"/>
        <w:numPr>
          <w:ilvl w:val="0"/>
          <w:numId w:val="17"/>
        </w:numPr>
        <w:suppressAutoHyphens w:val="0"/>
        <w:spacing w:after="40"/>
        <w:jc w:val="both"/>
        <w:rPr>
          <w:rFonts w:ascii="Calibri" w:hAnsi="Calibri" w:cs="Calibri"/>
          <w:color w:val="000000" w:themeColor="text1"/>
          <w:sz w:val="22"/>
          <w:szCs w:val="22"/>
        </w:rPr>
      </w:pPr>
      <w:r w:rsidRPr="008C3547">
        <w:rPr>
          <w:rFonts w:ascii="Calibri" w:hAnsi="Calibri" w:cs="Calibri"/>
          <w:color w:val="000000" w:themeColor="text1"/>
          <w:sz w:val="22"/>
          <w:szCs w:val="22"/>
        </w:rPr>
        <w:t xml:space="preserve">Dostęp do </w:t>
      </w:r>
      <w:r w:rsidR="00C27800" w:rsidRPr="008C3547">
        <w:rPr>
          <w:rFonts w:ascii="Calibri" w:hAnsi="Calibri" w:cs="Calibri"/>
          <w:color w:val="000000" w:themeColor="text1"/>
          <w:sz w:val="22"/>
          <w:szCs w:val="22"/>
        </w:rPr>
        <w:t>nowych wersji</w:t>
      </w:r>
    </w:p>
    <w:p w14:paraId="49B8E4BA" w14:textId="14A706F5" w:rsidR="00C27800" w:rsidRPr="00C75669" w:rsidRDefault="00C27800" w:rsidP="008C3547">
      <w:pPr>
        <w:pStyle w:val="Akapitzlist"/>
        <w:numPr>
          <w:ilvl w:val="0"/>
          <w:numId w:val="17"/>
        </w:numPr>
        <w:suppressAutoHyphens w:val="0"/>
        <w:jc w:val="both"/>
        <w:rPr>
          <w:rFonts w:ascii="Calibri" w:hAnsi="Calibri" w:cs="Calibri"/>
          <w:color w:val="000000" w:themeColor="text1"/>
          <w:sz w:val="22"/>
          <w:szCs w:val="22"/>
        </w:rPr>
      </w:pPr>
      <w:r w:rsidRPr="008C3547">
        <w:rPr>
          <w:rFonts w:ascii="Calibri" w:hAnsi="Calibri" w:cs="Calibri"/>
          <w:color w:val="000000" w:themeColor="text1"/>
          <w:kern w:val="1"/>
          <w:sz w:val="22"/>
          <w:szCs w:val="22"/>
          <w:lang w:eastAsia="en-US"/>
        </w:rPr>
        <w:t>Usługi serwisowe</w:t>
      </w:r>
    </w:p>
    <w:p w14:paraId="0E09B2AC" w14:textId="4031EF33" w:rsidR="00C75669" w:rsidRPr="00C75669" w:rsidRDefault="00C75669" w:rsidP="008C3547">
      <w:pPr>
        <w:pStyle w:val="Akapitzlist"/>
        <w:numPr>
          <w:ilvl w:val="0"/>
          <w:numId w:val="17"/>
        </w:numPr>
        <w:suppressAutoHyphens w:val="0"/>
        <w:jc w:val="both"/>
        <w:rPr>
          <w:rFonts w:ascii="Calibri" w:hAnsi="Calibri" w:cs="Calibri"/>
          <w:color w:val="000000" w:themeColor="text1"/>
          <w:sz w:val="22"/>
          <w:szCs w:val="22"/>
        </w:rPr>
      </w:pPr>
      <w:r>
        <w:rPr>
          <w:rFonts w:ascii="Calibri" w:hAnsi="Calibri" w:cs="Calibri"/>
          <w:color w:val="000000" w:themeColor="text1"/>
          <w:sz w:val="22"/>
          <w:szCs w:val="22"/>
        </w:rPr>
        <w:t>M</w:t>
      </w:r>
      <w:r w:rsidRPr="00C75669">
        <w:rPr>
          <w:rFonts w:ascii="Calibri" w:hAnsi="Calibri" w:cs="Calibri"/>
          <w:color w:val="000000" w:themeColor="text1"/>
          <w:sz w:val="22"/>
          <w:szCs w:val="22"/>
        </w:rPr>
        <w:t>onitoring</w:t>
      </w:r>
      <w:r>
        <w:rPr>
          <w:rFonts w:ascii="Calibri" w:hAnsi="Calibri" w:cs="Calibri"/>
          <w:color w:val="000000" w:themeColor="text1"/>
          <w:sz w:val="22"/>
          <w:szCs w:val="22"/>
        </w:rPr>
        <w:t xml:space="preserve"> </w:t>
      </w:r>
      <w:r w:rsidRPr="00C75669">
        <w:rPr>
          <w:rFonts w:ascii="Calibri" w:hAnsi="Calibri" w:cs="Calibri"/>
          <w:color w:val="000000" w:themeColor="text1"/>
          <w:sz w:val="22"/>
          <w:szCs w:val="22"/>
        </w:rPr>
        <w:t>infrastruktury i usług</w:t>
      </w:r>
      <w:r>
        <w:rPr>
          <w:rFonts w:ascii="Calibri" w:hAnsi="Calibri" w:cs="Calibri"/>
          <w:color w:val="000000" w:themeColor="text1"/>
          <w:sz w:val="22"/>
          <w:szCs w:val="22"/>
        </w:rPr>
        <w:t>a</w:t>
      </w:r>
      <w:r w:rsidRPr="00C75669">
        <w:rPr>
          <w:rFonts w:ascii="Calibri" w:hAnsi="Calibri" w:cs="Calibri"/>
          <w:color w:val="000000" w:themeColor="text1"/>
          <w:sz w:val="22"/>
          <w:szCs w:val="22"/>
        </w:rPr>
        <w:t xml:space="preserve"> SOC</w:t>
      </w:r>
    </w:p>
    <w:p w14:paraId="2A078E19" w14:textId="77777777" w:rsidR="00C27800" w:rsidRPr="008C3547" w:rsidRDefault="00C27800" w:rsidP="008C3547">
      <w:pPr>
        <w:pStyle w:val="Akapitzlist"/>
        <w:numPr>
          <w:ilvl w:val="0"/>
          <w:numId w:val="20"/>
        </w:numPr>
        <w:rPr>
          <w:rFonts w:ascii="Calibri" w:hAnsi="Calibri" w:cs="Calibri"/>
          <w:vanish/>
          <w:sz w:val="22"/>
          <w:szCs w:val="22"/>
        </w:rPr>
      </w:pPr>
    </w:p>
    <w:p w14:paraId="6AD41931" w14:textId="77777777" w:rsidR="00C27800" w:rsidRPr="008C3547" w:rsidRDefault="00C27800" w:rsidP="008C3547">
      <w:pPr>
        <w:pStyle w:val="Akapitzlist"/>
        <w:numPr>
          <w:ilvl w:val="0"/>
          <w:numId w:val="20"/>
        </w:numPr>
        <w:rPr>
          <w:rFonts w:ascii="Calibri" w:hAnsi="Calibri" w:cs="Calibri"/>
          <w:vanish/>
          <w:sz w:val="22"/>
          <w:szCs w:val="22"/>
        </w:rPr>
      </w:pPr>
    </w:p>
    <w:p w14:paraId="52FB50E2" w14:textId="71E6F5FA" w:rsidR="007B122E" w:rsidRPr="008C3547" w:rsidRDefault="00C75669" w:rsidP="008C3547">
      <w:pPr>
        <w:pStyle w:val="Akapitzlist"/>
        <w:numPr>
          <w:ilvl w:val="0"/>
          <w:numId w:val="20"/>
        </w:numPr>
        <w:jc w:val="both"/>
        <w:rPr>
          <w:rFonts w:ascii="Calibri" w:hAnsi="Calibri" w:cs="Calibri"/>
          <w:sz w:val="22"/>
          <w:szCs w:val="22"/>
        </w:rPr>
      </w:pPr>
      <w:r>
        <w:rPr>
          <w:rFonts w:ascii="Calibri" w:hAnsi="Calibri" w:cs="Calibri"/>
          <w:sz w:val="22"/>
          <w:szCs w:val="22"/>
        </w:rPr>
        <w:t>Wykonawca</w:t>
      </w:r>
      <w:r w:rsidR="00D42C38" w:rsidRPr="008C3547">
        <w:rPr>
          <w:rFonts w:ascii="Calibri" w:hAnsi="Calibri" w:cs="Calibri"/>
          <w:sz w:val="22"/>
          <w:szCs w:val="22"/>
        </w:rPr>
        <w:t xml:space="preserve"> zobowiązuje się do realizacji przedmiotu zamówienia zgodnie z SWZ, OPZ stanowiącym załącznik nr</w:t>
      </w:r>
      <w:r>
        <w:rPr>
          <w:rFonts w:ascii="Calibri" w:hAnsi="Calibri" w:cs="Calibri"/>
          <w:sz w:val="22"/>
          <w:szCs w:val="22"/>
        </w:rPr>
        <w:t xml:space="preserve"> 1 </w:t>
      </w:r>
      <w:r w:rsidR="00D42C38" w:rsidRPr="008C3547">
        <w:rPr>
          <w:rFonts w:ascii="Calibri" w:hAnsi="Calibri" w:cs="Calibri"/>
          <w:sz w:val="22"/>
          <w:szCs w:val="22"/>
        </w:rPr>
        <w:t xml:space="preserve">do </w:t>
      </w:r>
      <w:r>
        <w:rPr>
          <w:rFonts w:ascii="Calibri" w:hAnsi="Calibri" w:cs="Calibri"/>
          <w:sz w:val="22"/>
          <w:szCs w:val="22"/>
        </w:rPr>
        <w:t>Umowy</w:t>
      </w:r>
      <w:r w:rsidR="00D42C38" w:rsidRPr="008C3547">
        <w:rPr>
          <w:rFonts w:ascii="Calibri" w:hAnsi="Calibri" w:cs="Calibri"/>
          <w:sz w:val="22"/>
          <w:szCs w:val="22"/>
        </w:rPr>
        <w:t xml:space="preserve"> oraz Ofer</w:t>
      </w:r>
      <w:r>
        <w:rPr>
          <w:rFonts w:ascii="Calibri" w:hAnsi="Calibri" w:cs="Calibri"/>
          <w:sz w:val="22"/>
          <w:szCs w:val="22"/>
        </w:rPr>
        <w:t>tą</w:t>
      </w:r>
      <w:r w:rsidR="00D42C38" w:rsidRPr="008C3547">
        <w:rPr>
          <w:rFonts w:ascii="Calibri" w:hAnsi="Calibri" w:cs="Calibri"/>
          <w:sz w:val="22"/>
          <w:szCs w:val="22"/>
        </w:rPr>
        <w:t xml:space="preserve"> Wykonawcy</w:t>
      </w:r>
      <w:r>
        <w:rPr>
          <w:rFonts w:ascii="Calibri" w:hAnsi="Calibri" w:cs="Calibri"/>
          <w:sz w:val="22"/>
          <w:szCs w:val="22"/>
        </w:rPr>
        <w:t xml:space="preserve"> </w:t>
      </w:r>
      <w:r w:rsidRPr="008C3547">
        <w:rPr>
          <w:rFonts w:ascii="Calibri" w:hAnsi="Calibri" w:cs="Calibri"/>
          <w:sz w:val="22"/>
          <w:szCs w:val="22"/>
        </w:rPr>
        <w:t>stanowiąc</w:t>
      </w:r>
      <w:r>
        <w:rPr>
          <w:rFonts w:ascii="Calibri" w:hAnsi="Calibri" w:cs="Calibri"/>
          <w:sz w:val="22"/>
          <w:szCs w:val="22"/>
        </w:rPr>
        <w:t>ą</w:t>
      </w:r>
      <w:r w:rsidRPr="008C3547">
        <w:rPr>
          <w:rFonts w:ascii="Calibri" w:hAnsi="Calibri" w:cs="Calibri"/>
          <w:sz w:val="22"/>
          <w:szCs w:val="22"/>
        </w:rPr>
        <w:t xml:space="preserve"> załącznik nr</w:t>
      </w:r>
      <w:r>
        <w:rPr>
          <w:rFonts w:ascii="Calibri" w:hAnsi="Calibri" w:cs="Calibri"/>
          <w:sz w:val="22"/>
          <w:szCs w:val="22"/>
        </w:rPr>
        <w:t xml:space="preserve"> 2 </w:t>
      </w:r>
      <w:r w:rsidRPr="008C3547">
        <w:rPr>
          <w:rFonts w:ascii="Calibri" w:hAnsi="Calibri" w:cs="Calibri"/>
          <w:sz w:val="22"/>
          <w:szCs w:val="22"/>
        </w:rPr>
        <w:t xml:space="preserve">do </w:t>
      </w:r>
      <w:r>
        <w:rPr>
          <w:rFonts w:ascii="Calibri" w:hAnsi="Calibri" w:cs="Calibri"/>
          <w:sz w:val="22"/>
          <w:szCs w:val="22"/>
        </w:rPr>
        <w:t>Umowy</w:t>
      </w:r>
      <w:r w:rsidR="00D42C38" w:rsidRPr="008C3547">
        <w:rPr>
          <w:rFonts w:ascii="Calibri" w:hAnsi="Calibri" w:cs="Calibri"/>
          <w:sz w:val="22"/>
          <w:szCs w:val="22"/>
        </w:rPr>
        <w:t xml:space="preserve">. Wszystkie te dokumenty łącznie określają przedmiot zamówienia oraz sposób realizacji </w:t>
      </w:r>
      <w:r w:rsidR="00A30BE1" w:rsidRPr="008C3547">
        <w:rPr>
          <w:rFonts w:ascii="Calibri" w:hAnsi="Calibri" w:cs="Calibri"/>
          <w:sz w:val="22"/>
          <w:szCs w:val="22"/>
        </w:rPr>
        <w:t>przedmiotu Umowy</w:t>
      </w:r>
      <w:r w:rsidR="00D42C38" w:rsidRPr="008C3547">
        <w:rPr>
          <w:rFonts w:ascii="Calibri" w:hAnsi="Calibri" w:cs="Calibri"/>
          <w:sz w:val="22"/>
          <w:szCs w:val="22"/>
        </w:rPr>
        <w:t>.</w:t>
      </w:r>
    </w:p>
    <w:p w14:paraId="11898575" w14:textId="77777777" w:rsidR="00D42C38" w:rsidRPr="008C3547" w:rsidRDefault="00D42C38" w:rsidP="008C3547">
      <w:pPr>
        <w:jc w:val="both"/>
        <w:rPr>
          <w:rFonts w:ascii="Calibri" w:hAnsi="Calibri" w:cs="Calibri"/>
          <w:color w:val="000000"/>
          <w:sz w:val="22"/>
          <w:szCs w:val="22"/>
        </w:rPr>
      </w:pPr>
    </w:p>
    <w:p w14:paraId="63D1978B" w14:textId="77777777" w:rsidR="00D42C38" w:rsidRPr="008C3547" w:rsidRDefault="00D42C38" w:rsidP="008C3547">
      <w:pPr>
        <w:ind w:right="-288"/>
        <w:jc w:val="center"/>
        <w:rPr>
          <w:rFonts w:ascii="Calibri" w:hAnsi="Calibri" w:cs="Calibri"/>
          <w:b/>
          <w:bCs/>
          <w:color w:val="000000" w:themeColor="text1"/>
          <w:sz w:val="22"/>
          <w:szCs w:val="22"/>
        </w:rPr>
      </w:pPr>
      <w:r w:rsidRPr="008C3547">
        <w:rPr>
          <w:rFonts w:ascii="Calibri" w:hAnsi="Calibri" w:cs="Calibri"/>
          <w:b/>
          <w:bCs/>
          <w:color w:val="000000" w:themeColor="text1"/>
          <w:sz w:val="22"/>
          <w:szCs w:val="22"/>
        </w:rPr>
        <w:t>§ 2</w:t>
      </w:r>
    </w:p>
    <w:p w14:paraId="0F0902A4" w14:textId="184E6CCD" w:rsidR="006F1998" w:rsidRPr="008C3547" w:rsidRDefault="006F1998" w:rsidP="008C3547">
      <w:pPr>
        <w:numPr>
          <w:ilvl w:val="3"/>
          <w:numId w:val="4"/>
        </w:numPr>
        <w:suppressAutoHyphens w:val="0"/>
        <w:overflowPunct w:val="0"/>
        <w:autoSpaceDE w:val="0"/>
        <w:autoSpaceDN w:val="0"/>
        <w:adjustRightInd w:val="0"/>
        <w:ind w:left="360" w:right="-50"/>
        <w:jc w:val="both"/>
        <w:rPr>
          <w:rFonts w:ascii="Calibri" w:hAnsi="Calibri" w:cs="Calibri"/>
          <w:color w:val="000000" w:themeColor="text1"/>
          <w:sz w:val="22"/>
          <w:szCs w:val="22"/>
        </w:rPr>
      </w:pPr>
      <w:r w:rsidRPr="008C3547">
        <w:rPr>
          <w:rFonts w:ascii="Calibri" w:hAnsi="Calibri" w:cs="Calibri"/>
          <w:color w:val="000000" w:themeColor="text1"/>
          <w:sz w:val="22"/>
          <w:szCs w:val="22"/>
        </w:rPr>
        <w:t xml:space="preserve">Nie </w:t>
      </w:r>
      <w:r w:rsidR="00C75669" w:rsidRPr="008C3547">
        <w:rPr>
          <w:rFonts w:ascii="Calibri" w:hAnsi="Calibri" w:cs="Calibri"/>
          <w:color w:val="000000" w:themeColor="text1"/>
          <w:sz w:val="22"/>
          <w:szCs w:val="22"/>
        </w:rPr>
        <w:t>później</w:t>
      </w:r>
      <w:r w:rsidRPr="008C3547">
        <w:rPr>
          <w:rFonts w:ascii="Calibri" w:hAnsi="Calibri" w:cs="Calibri"/>
          <w:color w:val="000000" w:themeColor="text1"/>
          <w:sz w:val="22"/>
          <w:szCs w:val="22"/>
        </w:rPr>
        <w:t xml:space="preserve"> niż w terminie </w:t>
      </w:r>
      <w:r w:rsidR="006D32C9" w:rsidRPr="008C3547">
        <w:rPr>
          <w:rFonts w:ascii="Calibri" w:hAnsi="Calibri" w:cs="Calibri"/>
          <w:color w:val="000000" w:themeColor="text1"/>
          <w:sz w:val="22"/>
          <w:szCs w:val="22"/>
        </w:rPr>
        <w:t>3</w:t>
      </w:r>
      <w:r w:rsidRPr="008C3547">
        <w:rPr>
          <w:rFonts w:ascii="Calibri" w:hAnsi="Calibri" w:cs="Calibri"/>
          <w:color w:val="000000" w:themeColor="text1"/>
          <w:sz w:val="22"/>
          <w:szCs w:val="22"/>
        </w:rPr>
        <w:t xml:space="preserve"> </w:t>
      </w:r>
      <w:r w:rsidR="00C75669">
        <w:rPr>
          <w:rFonts w:ascii="Calibri" w:hAnsi="Calibri" w:cs="Calibri"/>
          <w:color w:val="000000" w:themeColor="text1"/>
          <w:sz w:val="22"/>
          <w:szCs w:val="22"/>
        </w:rPr>
        <w:t>D</w:t>
      </w:r>
      <w:r w:rsidRPr="008C3547">
        <w:rPr>
          <w:rFonts w:ascii="Calibri" w:hAnsi="Calibri" w:cs="Calibri"/>
          <w:color w:val="000000" w:themeColor="text1"/>
          <w:sz w:val="22"/>
          <w:szCs w:val="22"/>
        </w:rPr>
        <w:t xml:space="preserve">ni roboczych od daty </w:t>
      </w:r>
      <w:r w:rsidR="006D32C9" w:rsidRPr="008C3547">
        <w:rPr>
          <w:rFonts w:ascii="Calibri" w:hAnsi="Calibri" w:cs="Calibri"/>
          <w:color w:val="000000" w:themeColor="text1"/>
          <w:sz w:val="22"/>
          <w:szCs w:val="22"/>
        </w:rPr>
        <w:t xml:space="preserve">rozpoczęcia </w:t>
      </w:r>
      <w:r w:rsidR="00666123" w:rsidRPr="008C3547">
        <w:rPr>
          <w:rFonts w:ascii="Calibri" w:hAnsi="Calibri" w:cs="Calibri"/>
          <w:color w:val="000000" w:themeColor="text1"/>
          <w:sz w:val="22"/>
          <w:szCs w:val="22"/>
        </w:rPr>
        <w:t>obowiązywania</w:t>
      </w:r>
      <w:r w:rsidRPr="008C3547">
        <w:rPr>
          <w:rFonts w:ascii="Calibri" w:hAnsi="Calibri" w:cs="Calibri"/>
          <w:color w:val="000000" w:themeColor="text1"/>
          <w:sz w:val="22"/>
          <w:szCs w:val="22"/>
        </w:rPr>
        <w:t xml:space="preserve"> Umowy Zamawiający przekaże Wykonawcy infrastrukturę oraz dane niezbędne do realizacji przedmiotu Umowy.</w:t>
      </w:r>
    </w:p>
    <w:p w14:paraId="67B703C0" w14:textId="77777777" w:rsidR="006F1998" w:rsidRPr="008C3547" w:rsidRDefault="006F1998" w:rsidP="008C3547">
      <w:pPr>
        <w:numPr>
          <w:ilvl w:val="3"/>
          <w:numId w:val="4"/>
        </w:numPr>
        <w:suppressAutoHyphens w:val="0"/>
        <w:overflowPunct w:val="0"/>
        <w:autoSpaceDE w:val="0"/>
        <w:autoSpaceDN w:val="0"/>
        <w:adjustRightInd w:val="0"/>
        <w:ind w:left="360" w:right="-50"/>
        <w:jc w:val="both"/>
        <w:rPr>
          <w:rFonts w:ascii="Calibri" w:hAnsi="Calibri" w:cs="Calibri"/>
          <w:color w:val="000000" w:themeColor="text1"/>
          <w:sz w:val="22"/>
          <w:szCs w:val="22"/>
        </w:rPr>
      </w:pPr>
      <w:r w:rsidRPr="008C3547">
        <w:rPr>
          <w:rFonts w:ascii="Calibri" w:hAnsi="Calibri" w:cs="Calibri"/>
          <w:color w:val="000000" w:themeColor="text1"/>
          <w:sz w:val="22"/>
          <w:szCs w:val="22"/>
        </w:rPr>
        <w:t>Strony zgodnie oświadczają, że są świadome, iż realizacja Umowy wymaga ich współdziałania i zobowiązują się do zaangażowania w proces realizacji Umowy niezbędne zasoby ludzkie i organizacyjne zgodnie z praktykami świadczenia usług.</w:t>
      </w:r>
    </w:p>
    <w:p w14:paraId="1C532AD5" w14:textId="3EF7C01C" w:rsidR="006D32C9" w:rsidRPr="008C3547" w:rsidRDefault="00C75669" w:rsidP="008C3547">
      <w:pPr>
        <w:numPr>
          <w:ilvl w:val="3"/>
          <w:numId w:val="4"/>
        </w:numPr>
        <w:suppressAutoHyphens w:val="0"/>
        <w:overflowPunct w:val="0"/>
        <w:autoSpaceDE w:val="0"/>
        <w:autoSpaceDN w:val="0"/>
        <w:adjustRightInd w:val="0"/>
        <w:ind w:left="360" w:right="-50"/>
        <w:jc w:val="both"/>
        <w:rPr>
          <w:rFonts w:ascii="Calibri" w:hAnsi="Calibri" w:cs="Calibri"/>
          <w:color w:val="000000" w:themeColor="text1"/>
          <w:sz w:val="22"/>
          <w:szCs w:val="22"/>
        </w:rPr>
      </w:pPr>
      <w:r>
        <w:rPr>
          <w:rFonts w:ascii="Calibri" w:hAnsi="Calibri" w:cs="Calibri"/>
          <w:color w:val="000000" w:themeColor="text1"/>
          <w:sz w:val="22"/>
          <w:szCs w:val="22"/>
        </w:rPr>
        <w:lastRenderedPageBreak/>
        <w:t>Wykonawca</w:t>
      </w:r>
      <w:r w:rsidR="006F1998" w:rsidRPr="008C3547">
        <w:rPr>
          <w:rFonts w:ascii="Calibri" w:hAnsi="Calibri" w:cs="Calibri"/>
          <w:color w:val="000000" w:themeColor="text1"/>
          <w:sz w:val="22"/>
          <w:szCs w:val="22"/>
        </w:rPr>
        <w:t xml:space="preserve"> zobowiązuje się przy uwzględnieniu zawodowego charakteru swej działalności, świadczyć usługi ze szczególną starannością wymaganą dla usług tego rodzaju, uwzględniającą specyfikę działalności Zamawiającego.</w:t>
      </w:r>
    </w:p>
    <w:p w14:paraId="7317C319" w14:textId="4FFA82D7" w:rsidR="006F1998" w:rsidRPr="008C3547" w:rsidRDefault="00C75669" w:rsidP="008C3547">
      <w:pPr>
        <w:numPr>
          <w:ilvl w:val="3"/>
          <w:numId w:val="4"/>
        </w:numPr>
        <w:suppressAutoHyphens w:val="0"/>
        <w:overflowPunct w:val="0"/>
        <w:autoSpaceDE w:val="0"/>
        <w:autoSpaceDN w:val="0"/>
        <w:adjustRightInd w:val="0"/>
        <w:ind w:left="360" w:right="-50"/>
        <w:jc w:val="both"/>
        <w:rPr>
          <w:rFonts w:ascii="Calibri" w:hAnsi="Calibri" w:cs="Calibri"/>
          <w:color w:val="000000" w:themeColor="text1"/>
          <w:sz w:val="22"/>
          <w:szCs w:val="22"/>
        </w:rPr>
      </w:pPr>
      <w:r>
        <w:rPr>
          <w:rFonts w:ascii="Calibri" w:hAnsi="Calibri" w:cs="Calibri"/>
          <w:color w:val="000000" w:themeColor="text1"/>
          <w:sz w:val="22"/>
          <w:szCs w:val="22"/>
        </w:rPr>
        <w:t>Wykonawca</w:t>
      </w:r>
      <w:r w:rsidR="006F1998" w:rsidRPr="008C3547">
        <w:rPr>
          <w:rFonts w:ascii="Calibri" w:hAnsi="Calibri" w:cs="Calibri"/>
          <w:color w:val="000000" w:themeColor="text1"/>
          <w:sz w:val="22"/>
          <w:szCs w:val="22"/>
        </w:rPr>
        <w:t xml:space="preserve"> zobowiązuje się do przestrzegania obowiązujących u Zamawiającego regulaminów oraz innych aktów prawnych wiążących się z zakresem świadczonych przez siebie usług oraz zobowiązuje się przeszkolić w tym zakresie zatrudnionych u siebie pracowników i podwykonawców.</w:t>
      </w:r>
      <w:r w:rsidR="004A6426" w:rsidRPr="008C3547">
        <w:rPr>
          <w:rFonts w:ascii="Calibri" w:hAnsi="Calibri" w:cs="Calibri"/>
          <w:color w:val="000000" w:themeColor="text1"/>
          <w:sz w:val="22"/>
          <w:szCs w:val="22"/>
        </w:rPr>
        <w:t xml:space="preserve"> </w:t>
      </w:r>
      <w:r>
        <w:rPr>
          <w:rFonts w:ascii="Calibri" w:hAnsi="Calibri" w:cs="Calibri"/>
          <w:color w:val="000000" w:themeColor="text1"/>
          <w:sz w:val="22"/>
          <w:szCs w:val="22"/>
        </w:rPr>
        <w:t>Regulaminy i akty prawne, o których mowa w zdaniu poprzednim dostępne są w siedzibie Zamawiającego i zostaną udostępnione Wykonawcy po zawarciu Umowy.</w:t>
      </w:r>
    </w:p>
    <w:p w14:paraId="71A49AED" w14:textId="3AC4A010" w:rsidR="006F1998" w:rsidRPr="008C3547" w:rsidRDefault="006F1998" w:rsidP="008C3547">
      <w:pPr>
        <w:numPr>
          <w:ilvl w:val="3"/>
          <w:numId w:val="4"/>
        </w:numPr>
        <w:suppressAutoHyphens w:val="0"/>
        <w:overflowPunct w:val="0"/>
        <w:autoSpaceDE w:val="0"/>
        <w:autoSpaceDN w:val="0"/>
        <w:adjustRightInd w:val="0"/>
        <w:ind w:left="360" w:right="-50"/>
        <w:jc w:val="both"/>
        <w:rPr>
          <w:rFonts w:ascii="Calibri" w:hAnsi="Calibri" w:cs="Calibri"/>
          <w:color w:val="000000" w:themeColor="text1"/>
          <w:sz w:val="22"/>
          <w:szCs w:val="22"/>
        </w:rPr>
      </w:pPr>
      <w:r w:rsidRPr="008C3547">
        <w:rPr>
          <w:rFonts w:ascii="Calibri" w:hAnsi="Calibri" w:cs="Calibri"/>
          <w:color w:val="000000" w:themeColor="text1"/>
          <w:sz w:val="22"/>
          <w:szCs w:val="22"/>
        </w:rPr>
        <w:t xml:space="preserve">Strony zobowiązują się ściśle współpracować w celu jak najbardziej efektywnej realizacji </w:t>
      </w:r>
      <w:r w:rsidR="00C75669" w:rsidRPr="008C3547">
        <w:rPr>
          <w:rFonts w:ascii="Calibri" w:hAnsi="Calibri" w:cs="Calibri"/>
          <w:color w:val="000000" w:themeColor="text1"/>
          <w:sz w:val="22"/>
          <w:szCs w:val="22"/>
        </w:rPr>
        <w:t>Umowy,</w:t>
      </w:r>
      <w:r w:rsidRPr="008C3547">
        <w:rPr>
          <w:rFonts w:ascii="Calibri" w:hAnsi="Calibri" w:cs="Calibri"/>
          <w:color w:val="000000" w:themeColor="text1"/>
          <w:sz w:val="22"/>
          <w:szCs w:val="22"/>
        </w:rPr>
        <w:t xml:space="preserve"> przy czym zobowiązują się współdziałać zgodnie z treścią niniejszej Umowy, z zasadami uczciwego obrotu gospodarczego, z zasadami etyki zawodowej, dbając jednocześnie o dobre imię drugiej Strony.</w:t>
      </w:r>
    </w:p>
    <w:p w14:paraId="52D8783F" w14:textId="4894955A" w:rsidR="006F1998" w:rsidRPr="008C3547" w:rsidRDefault="00C75669" w:rsidP="008C3547">
      <w:pPr>
        <w:numPr>
          <w:ilvl w:val="3"/>
          <w:numId w:val="4"/>
        </w:numPr>
        <w:suppressAutoHyphens w:val="0"/>
        <w:overflowPunct w:val="0"/>
        <w:autoSpaceDE w:val="0"/>
        <w:autoSpaceDN w:val="0"/>
        <w:adjustRightInd w:val="0"/>
        <w:ind w:left="360" w:right="-50"/>
        <w:jc w:val="both"/>
        <w:rPr>
          <w:rFonts w:ascii="Calibri" w:hAnsi="Calibri" w:cs="Calibri"/>
          <w:color w:val="000000" w:themeColor="text1"/>
          <w:sz w:val="22"/>
          <w:szCs w:val="22"/>
        </w:rPr>
      </w:pPr>
      <w:r>
        <w:rPr>
          <w:rFonts w:ascii="Calibri" w:hAnsi="Calibri" w:cs="Calibri"/>
          <w:color w:val="000000" w:themeColor="text1"/>
          <w:sz w:val="22"/>
          <w:szCs w:val="22"/>
        </w:rPr>
        <w:t>Wykonawca</w:t>
      </w:r>
      <w:r w:rsidR="006F1998" w:rsidRPr="008C3547">
        <w:rPr>
          <w:rFonts w:ascii="Calibri" w:hAnsi="Calibri" w:cs="Calibri"/>
          <w:color w:val="000000" w:themeColor="text1"/>
          <w:sz w:val="22"/>
          <w:szCs w:val="22"/>
        </w:rPr>
        <w:t xml:space="preserve"> zobowiązuje się do informowania Zamawiającego o wszelkich </w:t>
      </w:r>
      <w:r>
        <w:rPr>
          <w:rFonts w:ascii="Calibri" w:hAnsi="Calibri" w:cs="Calibri"/>
          <w:color w:val="000000" w:themeColor="text1"/>
          <w:sz w:val="22"/>
          <w:szCs w:val="22"/>
        </w:rPr>
        <w:t xml:space="preserve">istotnych </w:t>
      </w:r>
      <w:r w:rsidR="006F1998" w:rsidRPr="008C3547">
        <w:rPr>
          <w:rFonts w:ascii="Calibri" w:hAnsi="Calibri" w:cs="Calibri"/>
          <w:color w:val="000000" w:themeColor="text1"/>
          <w:sz w:val="22"/>
          <w:szCs w:val="22"/>
        </w:rPr>
        <w:t xml:space="preserve">zagrożeniach związanych z wykonywaniem umowy, w tym także o okolicznościach leżących po stronie Zamawiającego, które mogą mieć wpływ na jakość, termin bądź zakres prac. Nieprzekazanie takich informacji w wypadku, gdy </w:t>
      </w:r>
      <w:r>
        <w:rPr>
          <w:rFonts w:ascii="Calibri" w:hAnsi="Calibri" w:cs="Calibri"/>
          <w:color w:val="000000" w:themeColor="text1"/>
          <w:sz w:val="22"/>
          <w:szCs w:val="22"/>
        </w:rPr>
        <w:t>Wykonawca</w:t>
      </w:r>
      <w:r w:rsidR="006F1998" w:rsidRPr="008C3547">
        <w:rPr>
          <w:rFonts w:ascii="Calibri" w:hAnsi="Calibri" w:cs="Calibri"/>
          <w:color w:val="000000" w:themeColor="text1"/>
          <w:sz w:val="22"/>
          <w:szCs w:val="22"/>
        </w:rPr>
        <w:t xml:space="preserve"> o takich zagrożeniach wie powoduje, że wszelkie koszty i dodatkowe czynności związane z konsekwencją danego zdarzenia dla realizacji przedmiotu umowy obciążają Wykonawcę. </w:t>
      </w:r>
    </w:p>
    <w:p w14:paraId="5589F65B" w14:textId="77777777" w:rsidR="006F1998" w:rsidRPr="008C3547" w:rsidRDefault="006F1998" w:rsidP="008C3547">
      <w:pPr>
        <w:numPr>
          <w:ilvl w:val="3"/>
          <w:numId w:val="4"/>
        </w:numPr>
        <w:suppressAutoHyphens w:val="0"/>
        <w:overflowPunct w:val="0"/>
        <w:autoSpaceDE w:val="0"/>
        <w:autoSpaceDN w:val="0"/>
        <w:adjustRightInd w:val="0"/>
        <w:ind w:left="360" w:right="-50"/>
        <w:jc w:val="both"/>
        <w:rPr>
          <w:rFonts w:ascii="Calibri" w:hAnsi="Calibri" w:cs="Calibri"/>
          <w:color w:val="000000" w:themeColor="text1"/>
          <w:sz w:val="22"/>
          <w:szCs w:val="22"/>
        </w:rPr>
      </w:pPr>
      <w:r w:rsidRPr="008C3547">
        <w:rPr>
          <w:rFonts w:ascii="Calibri" w:hAnsi="Calibri" w:cs="Calibri"/>
          <w:color w:val="000000" w:themeColor="text1"/>
          <w:sz w:val="22"/>
          <w:szCs w:val="22"/>
        </w:rPr>
        <w:t>Zamawiający niezależnie od obowiązków określonych w innych postanowieniach umowy zobowiązany jest udostępnić dokumenty i dane związane z wykonaniem przedmiotu umowy, będące w posiadaniu Zamawiającego, a mogące mieć wpływ na ułatwienie realizacji umowy oraz na poprawienie jakości wykonanego przedmiotu umowy.</w:t>
      </w:r>
    </w:p>
    <w:p w14:paraId="28BCE95C" w14:textId="1268C2EA" w:rsidR="006F1998" w:rsidRPr="008C3547" w:rsidRDefault="006F1998" w:rsidP="008C3547">
      <w:pPr>
        <w:numPr>
          <w:ilvl w:val="3"/>
          <w:numId w:val="4"/>
        </w:numPr>
        <w:suppressAutoHyphens w:val="0"/>
        <w:overflowPunct w:val="0"/>
        <w:autoSpaceDE w:val="0"/>
        <w:autoSpaceDN w:val="0"/>
        <w:adjustRightInd w:val="0"/>
        <w:ind w:left="360" w:right="-50"/>
        <w:jc w:val="both"/>
        <w:rPr>
          <w:rFonts w:ascii="Calibri" w:hAnsi="Calibri" w:cs="Calibri"/>
          <w:color w:val="000000" w:themeColor="text1"/>
          <w:sz w:val="22"/>
          <w:szCs w:val="22"/>
        </w:rPr>
      </w:pPr>
      <w:r w:rsidRPr="008C3547">
        <w:rPr>
          <w:rFonts w:ascii="Calibri" w:hAnsi="Calibri" w:cs="Calibri"/>
          <w:color w:val="000000" w:themeColor="text1"/>
          <w:sz w:val="22"/>
          <w:szCs w:val="22"/>
        </w:rPr>
        <w:t>Zamawiający zapewni Wykonawcy, z zachowaniem wymogów bezpieczeństwa, możliwość działań w sposób zdalny.</w:t>
      </w:r>
      <w:r w:rsidR="009036AB">
        <w:rPr>
          <w:rFonts w:ascii="Calibri" w:hAnsi="Calibri" w:cs="Calibri"/>
          <w:color w:val="000000" w:themeColor="text1"/>
          <w:sz w:val="22"/>
          <w:szCs w:val="22"/>
        </w:rPr>
        <w:t xml:space="preserve"> Zasady udzielenia Zdalnego dostępu zostały opisane w Załączniku nr 1 do Umowy.</w:t>
      </w:r>
    </w:p>
    <w:p w14:paraId="745D7AF6" w14:textId="39C0A051" w:rsidR="00D42C38" w:rsidRPr="008C3547" w:rsidRDefault="00D42C38" w:rsidP="008C3547">
      <w:pPr>
        <w:suppressAutoHyphens w:val="0"/>
        <w:overflowPunct w:val="0"/>
        <w:autoSpaceDE w:val="0"/>
        <w:autoSpaceDN w:val="0"/>
        <w:adjustRightInd w:val="0"/>
        <w:ind w:right="-50"/>
        <w:jc w:val="both"/>
        <w:rPr>
          <w:rFonts w:ascii="Calibri" w:hAnsi="Calibri" w:cs="Calibri"/>
          <w:bCs/>
          <w:sz w:val="22"/>
          <w:szCs w:val="22"/>
        </w:rPr>
      </w:pPr>
    </w:p>
    <w:p w14:paraId="4CE287EC" w14:textId="672D9FFE" w:rsidR="00D42C38" w:rsidRPr="008C3547" w:rsidRDefault="00D42C38" w:rsidP="008C3547">
      <w:pPr>
        <w:jc w:val="center"/>
        <w:rPr>
          <w:rFonts w:ascii="Calibri" w:hAnsi="Calibri" w:cs="Calibri"/>
          <w:b/>
          <w:bCs/>
          <w:sz w:val="22"/>
          <w:szCs w:val="22"/>
        </w:rPr>
      </w:pPr>
      <w:r w:rsidRPr="008C3547">
        <w:rPr>
          <w:rFonts w:ascii="Calibri" w:hAnsi="Calibri" w:cs="Calibri"/>
          <w:b/>
          <w:bCs/>
          <w:sz w:val="22"/>
          <w:szCs w:val="22"/>
        </w:rPr>
        <w:t xml:space="preserve">§ </w:t>
      </w:r>
      <w:r w:rsidR="00A10544" w:rsidRPr="008C3547">
        <w:rPr>
          <w:rFonts w:ascii="Calibri" w:hAnsi="Calibri" w:cs="Calibri"/>
          <w:b/>
          <w:bCs/>
          <w:sz w:val="22"/>
          <w:szCs w:val="22"/>
        </w:rPr>
        <w:t>3</w:t>
      </w:r>
    </w:p>
    <w:p w14:paraId="29854426" w14:textId="77777777" w:rsidR="00D42C38" w:rsidRPr="008C3547" w:rsidRDefault="00D42C38" w:rsidP="008C3547">
      <w:pPr>
        <w:jc w:val="both"/>
        <w:rPr>
          <w:rFonts w:ascii="Calibri" w:hAnsi="Calibri" w:cs="Calibri"/>
          <w:sz w:val="22"/>
          <w:szCs w:val="22"/>
        </w:rPr>
      </w:pPr>
      <w:r w:rsidRPr="008C3547">
        <w:rPr>
          <w:rFonts w:ascii="Calibri" w:hAnsi="Calibri" w:cs="Calibri"/>
          <w:sz w:val="22"/>
          <w:szCs w:val="22"/>
        </w:rPr>
        <w:t>W trakcie realizacji Umowy, Zamawiający jest zobowiązany do:</w:t>
      </w:r>
    </w:p>
    <w:p w14:paraId="7894305B" w14:textId="77777777" w:rsidR="00D42C38" w:rsidRPr="008C3547" w:rsidRDefault="00D42C38" w:rsidP="008C3547">
      <w:pPr>
        <w:pStyle w:val="Akapitzlist"/>
        <w:numPr>
          <w:ilvl w:val="0"/>
          <w:numId w:val="5"/>
        </w:numPr>
        <w:jc w:val="both"/>
        <w:rPr>
          <w:rFonts w:ascii="Calibri" w:hAnsi="Calibri" w:cs="Calibri"/>
          <w:sz w:val="22"/>
          <w:szCs w:val="22"/>
        </w:rPr>
      </w:pPr>
      <w:r w:rsidRPr="008C3547">
        <w:rPr>
          <w:rFonts w:ascii="Calibri" w:hAnsi="Calibri" w:cs="Calibri"/>
          <w:sz w:val="22"/>
          <w:szCs w:val="22"/>
        </w:rPr>
        <w:t>współdziałania z Wykonawcą w zakresie koniecznym do prawidłowej realizacji Umowy przedmiotu umowy;</w:t>
      </w:r>
    </w:p>
    <w:p w14:paraId="681008FE" w14:textId="77777777" w:rsidR="00D42C38" w:rsidRPr="008C3547" w:rsidRDefault="00D42C38" w:rsidP="008C3547">
      <w:pPr>
        <w:pStyle w:val="Akapitzlist"/>
        <w:numPr>
          <w:ilvl w:val="0"/>
          <w:numId w:val="5"/>
        </w:numPr>
        <w:jc w:val="both"/>
        <w:rPr>
          <w:rFonts w:ascii="Calibri" w:hAnsi="Calibri" w:cs="Calibri"/>
          <w:sz w:val="22"/>
          <w:szCs w:val="22"/>
        </w:rPr>
      </w:pPr>
      <w:r w:rsidRPr="008C3547">
        <w:rPr>
          <w:rFonts w:ascii="Calibri" w:hAnsi="Calibri" w:cs="Calibri"/>
          <w:sz w:val="22"/>
          <w:szCs w:val="22"/>
        </w:rPr>
        <w:t>dotrzymywania obustronnie ustalonych terminów;</w:t>
      </w:r>
    </w:p>
    <w:p w14:paraId="4A35F4E1" w14:textId="77777777" w:rsidR="00D42C38" w:rsidRPr="008C3547" w:rsidRDefault="00D42C38" w:rsidP="008C3547">
      <w:pPr>
        <w:pStyle w:val="Akapitzlist"/>
        <w:numPr>
          <w:ilvl w:val="0"/>
          <w:numId w:val="5"/>
        </w:numPr>
        <w:jc w:val="both"/>
        <w:rPr>
          <w:rFonts w:ascii="Calibri" w:hAnsi="Calibri" w:cs="Calibri"/>
          <w:sz w:val="22"/>
          <w:szCs w:val="22"/>
        </w:rPr>
      </w:pPr>
      <w:r w:rsidRPr="008C3547">
        <w:rPr>
          <w:rFonts w:ascii="Calibri" w:hAnsi="Calibri" w:cs="Calibri"/>
          <w:sz w:val="22"/>
          <w:szCs w:val="22"/>
        </w:rPr>
        <w:t>udzielenia Wykonawcy wszelkich informacji, materiałów i dokumentacji znajdujących się w jego posiadaniu, które będą niezbędne do prawidłowego i terminowego wykonania Zadania, o ile nie są objęte prawnie chronioną tajemnicą;</w:t>
      </w:r>
    </w:p>
    <w:p w14:paraId="13003834" w14:textId="430D5D63" w:rsidR="00D42C38" w:rsidRPr="008C3547" w:rsidRDefault="007E53C1" w:rsidP="008C3547">
      <w:pPr>
        <w:pStyle w:val="Akapitzlist"/>
        <w:numPr>
          <w:ilvl w:val="0"/>
          <w:numId w:val="5"/>
        </w:numPr>
        <w:jc w:val="both"/>
        <w:rPr>
          <w:rFonts w:ascii="Calibri" w:hAnsi="Calibri" w:cs="Calibri"/>
          <w:sz w:val="22"/>
          <w:szCs w:val="22"/>
        </w:rPr>
      </w:pPr>
      <w:r w:rsidRPr="008C3547">
        <w:rPr>
          <w:rFonts w:ascii="Calibri" w:hAnsi="Calibri" w:cs="Calibri"/>
          <w:sz w:val="22"/>
          <w:szCs w:val="22"/>
        </w:rPr>
        <w:t xml:space="preserve">udzielenia </w:t>
      </w:r>
      <w:r w:rsidR="009036AB">
        <w:rPr>
          <w:rFonts w:ascii="Calibri" w:hAnsi="Calibri" w:cs="Calibri"/>
          <w:sz w:val="22"/>
          <w:szCs w:val="22"/>
        </w:rPr>
        <w:t xml:space="preserve">Zdalnego </w:t>
      </w:r>
      <w:r w:rsidR="00D42C38" w:rsidRPr="008C3547">
        <w:rPr>
          <w:rFonts w:ascii="Calibri" w:hAnsi="Calibri" w:cs="Calibri"/>
          <w:sz w:val="22"/>
          <w:szCs w:val="22"/>
        </w:rPr>
        <w:t>dostęp</w:t>
      </w:r>
      <w:r w:rsidRPr="008C3547">
        <w:rPr>
          <w:rFonts w:ascii="Calibri" w:hAnsi="Calibri" w:cs="Calibri"/>
          <w:sz w:val="22"/>
          <w:szCs w:val="22"/>
        </w:rPr>
        <w:t>u</w:t>
      </w:r>
      <w:r w:rsidR="00D42C38" w:rsidRPr="008C3547">
        <w:rPr>
          <w:rFonts w:ascii="Calibri" w:hAnsi="Calibri" w:cs="Calibri"/>
          <w:sz w:val="22"/>
          <w:szCs w:val="22"/>
        </w:rPr>
        <w:t xml:space="preserve"> do infrastruktury niezbędnej do prawidłowej realizacji przedmiotu umowy, w tym </w:t>
      </w:r>
      <w:r w:rsidR="009036AB">
        <w:rPr>
          <w:rFonts w:ascii="Calibri" w:hAnsi="Calibri" w:cs="Calibri"/>
          <w:sz w:val="22"/>
          <w:szCs w:val="22"/>
        </w:rPr>
        <w:t>Z</w:t>
      </w:r>
      <w:r w:rsidR="00D42C38" w:rsidRPr="008C3547">
        <w:rPr>
          <w:rFonts w:ascii="Calibri" w:hAnsi="Calibri" w:cs="Calibri"/>
          <w:sz w:val="22"/>
          <w:szCs w:val="22"/>
        </w:rPr>
        <w:t>dalny dostęp do serwera/ów, na którym/</w:t>
      </w:r>
      <w:proofErr w:type="spellStart"/>
      <w:r w:rsidR="00D42C38" w:rsidRPr="008C3547">
        <w:rPr>
          <w:rFonts w:ascii="Calibri" w:hAnsi="Calibri" w:cs="Calibri"/>
          <w:sz w:val="22"/>
          <w:szCs w:val="22"/>
        </w:rPr>
        <w:t>ch</w:t>
      </w:r>
      <w:proofErr w:type="spellEnd"/>
      <w:r w:rsidR="00D42C38" w:rsidRPr="008C3547">
        <w:rPr>
          <w:rFonts w:ascii="Calibri" w:hAnsi="Calibri" w:cs="Calibri"/>
          <w:sz w:val="22"/>
          <w:szCs w:val="22"/>
        </w:rPr>
        <w:t xml:space="preserve"> posadowione są bazy danych Zamawiającego,</w:t>
      </w:r>
    </w:p>
    <w:p w14:paraId="0A78DBEA" w14:textId="77777777" w:rsidR="00D42C38" w:rsidRPr="008C3547" w:rsidRDefault="00D42C38" w:rsidP="008C3547">
      <w:pPr>
        <w:pStyle w:val="Akapitzlist"/>
        <w:numPr>
          <w:ilvl w:val="0"/>
          <w:numId w:val="5"/>
        </w:numPr>
        <w:jc w:val="both"/>
        <w:rPr>
          <w:rFonts w:ascii="Calibri" w:hAnsi="Calibri" w:cs="Calibri"/>
          <w:sz w:val="22"/>
          <w:szCs w:val="22"/>
        </w:rPr>
      </w:pPr>
      <w:r w:rsidRPr="008C3547">
        <w:rPr>
          <w:rFonts w:ascii="Calibri" w:hAnsi="Calibri" w:cs="Calibri"/>
          <w:sz w:val="22"/>
          <w:szCs w:val="22"/>
        </w:rPr>
        <w:t>terminowej zapłaty Wynagrodzenia.</w:t>
      </w:r>
    </w:p>
    <w:p w14:paraId="59995C40" w14:textId="611E9990" w:rsidR="00D42C38" w:rsidRPr="008C3547" w:rsidRDefault="00D42C38" w:rsidP="008C3547">
      <w:pPr>
        <w:pStyle w:val="Nagwek1"/>
        <w:jc w:val="center"/>
        <w:rPr>
          <w:rFonts w:ascii="Calibri" w:hAnsi="Calibri" w:cs="Calibri"/>
          <w:sz w:val="22"/>
          <w:szCs w:val="22"/>
        </w:rPr>
      </w:pPr>
      <w:r w:rsidRPr="008C3547">
        <w:rPr>
          <w:rFonts w:ascii="Calibri" w:hAnsi="Calibri" w:cs="Calibri"/>
          <w:sz w:val="22"/>
          <w:szCs w:val="22"/>
        </w:rPr>
        <w:t xml:space="preserve">§ </w:t>
      </w:r>
      <w:r w:rsidR="00A10544" w:rsidRPr="008C3547">
        <w:rPr>
          <w:rFonts w:ascii="Calibri" w:hAnsi="Calibri" w:cs="Calibri"/>
          <w:sz w:val="22"/>
          <w:szCs w:val="22"/>
        </w:rPr>
        <w:t>4</w:t>
      </w:r>
    </w:p>
    <w:p w14:paraId="6B74DE96" w14:textId="37F5228B" w:rsidR="00D42C38" w:rsidRPr="008C3547" w:rsidRDefault="00D42C38" w:rsidP="008C3547">
      <w:pPr>
        <w:jc w:val="both"/>
        <w:rPr>
          <w:rFonts w:ascii="Calibri" w:hAnsi="Calibri" w:cs="Calibri"/>
          <w:sz w:val="22"/>
          <w:szCs w:val="22"/>
        </w:rPr>
      </w:pPr>
      <w:r w:rsidRPr="008C3547">
        <w:rPr>
          <w:rFonts w:ascii="Calibri" w:hAnsi="Calibri" w:cs="Calibri"/>
          <w:sz w:val="22"/>
          <w:szCs w:val="22"/>
        </w:rPr>
        <w:t xml:space="preserve">W trakcie realizacji Umowy, </w:t>
      </w:r>
      <w:r w:rsidR="00C75669">
        <w:rPr>
          <w:rFonts w:ascii="Calibri" w:hAnsi="Calibri" w:cs="Calibri"/>
          <w:sz w:val="22"/>
          <w:szCs w:val="22"/>
        </w:rPr>
        <w:t>Wykonawca</w:t>
      </w:r>
      <w:r w:rsidRPr="008C3547">
        <w:rPr>
          <w:rFonts w:ascii="Calibri" w:hAnsi="Calibri" w:cs="Calibri"/>
          <w:sz w:val="22"/>
          <w:szCs w:val="22"/>
        </w:rPr>
        <w:t xml:space="preserve"> jest zobowiązany do:</w:t>
      </w:r>
    </w:p>
    <w:p w14:paraId="7D8C0A70" w14:textId="31DEA764" w:rsidR="00D42C38" w:rsidRPr="008C3547" w:rsidRDefault="00D42C38" w:rsidP="008C3547">
      <w:pPr>
        <w:numPr>
          <w:ilvl w:val="0"/>
          <w:numId w:val="6"/>
        </w:numPr>
        <w:tabs>
          <w:tab w:val="left" w:pos="435"/>
        </w:tabs>
        <w:jc w:val="both"/>
        <w:rPr>
          <w:rFonts w:ascii="Calibri" w:hAnsi="Calibri" w:cs="Calibri"/>
          <w:sz w:val="22"/>
          <w:szCs w:val="22"/>
        </w:rPr>
      </w:pPr>
      <w:r w:rsidRPr="008C3547">
        <w:rPr>
          <w:rFonts w:ascii="Calibri" w:hAnsi="Calibri" w:cs="Calibri"/>
          <w:sz w:val="22"/>
          <w:szCs w:val="22"/>
        </w:rPr>
        <w:t>realizacji całości Zadania zgodnie z OPZ, SWZ, Ofertą Wykonawcy, Umową, w sposób zapewniający zapewnienie ciągłości pracy Zamawiającego, uwzględniający charakter działalności Zamawiającego;</w:t>
      </w:r>
      <w:r w:rsidR="008C3547">
        <w:rPr>
          <w:rFonts w:ascii="Calibri" w:hAnsi="Calibri" w:cs="Calibri"/>
          <w:sz w:val="22"/>
          <w:szCs w:val="22"/>
        </w:rPr>
        <w:t xml:space="preserve"> </w:t>
      </w:r>
    </w:p>
    <w:p w14:paraId="007964E6" w14:textId="77777777" w:rsidR="00D42C38" w:rsidRPr="008C3547" w:rsidRDefault="00D42C38" w:rsidP="008C3547">
      <w:pPr>
        <w:numPr>
          <w:ilvl w:val="0"/>
          <w:numId w:val="6"/>
        </w:numPr>
        <w:tabs>
          <w:tab w:val="left" w:pos="480"/>
        </w:tabs>
        <w:jc w:val="both"/>
        <w:rPr>
          <w:rFonts w:ascii="Calibri" w:hAnsi="Calibri" w:cs="Calibri"/>
          <w:sz w:val="22"/>
          <w:szCs w:val="22"/>
        </w:rPr>
      </w:pPr>
      <w:r w:rsidRPr="008C3547">
        <w:rPr>
          <w:rFonts w:ascii="Calibri" w:hAnsi="Calibri" w:cs="Calibri"/>
          <w:sz w:val="22"/>
          <w:szCs w:val="22"/>
        </w:rPr>
        <w:t>współdziałania z Zamawiającym w zakresie koniecznym do prawidłowej realizacji Umowy;</w:t>
      </w:r>
    </w:p>
    <w:p w14:paraId="4C2088EC" w14:textId="77777777" w:rsidR="00D42C38" w:rsidRPr="008C3547" w:rsidRDefault="00D42C38" w:rsidP="008C3547">
      <w:pPr>
        <w:numPr>
          <w:ilvl w:val="0"/>
          <w:numId w:val="6"/>
        </w:numPr>
        <w:tabs>
          <w:tab w:val="left" w:pos="480"/>
        </w:tabs>
        <w:jc w:val="both"/>
        <w:rPr>
          <w:rFonts w:ascii="Calibri" w:hAnsi="Calibri" w:cs="Calibri"/>
          <w:sz w:val="22"/>
          <w:szCs w:val="22"/>
        </w:rPr>
      </w:pPr>
      <w:r w:rsidRPr="008C3547">
        <w:rPr>
          <w:rFonts w:ascii="Calibri" w:hAnsi="Calibri" w:cs="Calibri"/>
          <w:sz w:val="22"/>
          <w:szCs w:val="22"/>
        </w:rPr>
        <w:t>dotrzymywania obustronnie ustalonych terminów;</w:t>
      </w:r>
    </w:p>
    <w:p w14:paraId="17319683" w14:textId="77777777" w:rsidR="00D42C38" w:rsidRPr="008C3547" w:rsidRDefault="00D42C38" w:rsidP="008C3547">
      <w:pPr>
        <w:numPr>
          <w:ilvl w:val="0"/>
          <w:numId w:val="6"/>
        </w:numPr>
        <w:tabs>
          <w:tab w:val="left" w:pos="510"/>
        </w:tabs>
        <w:jc w:val="both"/>
        <w:rPr>
          <w:rFonts w:ascii="Calibri" w:hAnsi="Calibri" w:cs="Calibri"/>
          <w:sz w:val="22"/>
          <w:szCs w:val="22"/>
        </w:rPr>
      </w:pPr>
      <w:r w:rsidRPr="008C3547">
        <w:rPr>
          <w:rFonts w:ascii="Calibri" w:hAnsi="Calibri" w:cs="Calibri"/>
          <w:sz w:val="22"/>
          <w:szCs w:val="22"/>
        </w:rPr>
        <w:t>udzielenia Zamawiającemu wszelkich informacji, materiałów i dokumentacji znajdujących się w jego posiadaniu, które będą niezbędne do prawidłowego i terminowego wykonania Zadania, o ile nie są objęte prawnie chronioną tajemnicą.</w:t>
      </w:r>
    </w:p>
    <w:p w14:paraId="6467D72F" w14:textId="142E2676" w:rsidR="00D42C38" w:rsidRPr="008C3547" w:rsidRDefault="00D42C38" w:rsidP="008C3547">
      <w:pPr>
        <w:pStyle w:val="Nagwek1"/>
        <w:jc w:val="center"/>
        <w:rPr>
          <w:rFonts w:ascii="Calibri" w:hAnsi="Calibri" w:cs="Calibri"/>
          <w:sz w:val="22"/>
          <w:szCs w:val="22"/>
        </w:rPr>
      </w:pPr>
      <w:r w:rsidRPr="008C3547">
        <w:rPr>
          <w:rFonts w:ascii="Calibri" w:hAnsi="Calibri" w:cs="Calibri"/>
          <w:sz w:val="22"/>
          <w:szCs w:val="22"/>
        </w:rPr>
        <w:t xml:space="preserve">§ </w:t>
      </w:r>
      <w:r w:rsidR="00A10544" w:rsidRPr="008C3547">
        <w:rPr>
          <w:rFonts w:ascii="Calibri" w:hAnsi="Calibri" w:cs="Calibri"/>
          <w:sz w:val="22"/>
          <w:szCs w:val="22"/>
        </w:rPr>
        <w:t>5</w:t>
      </w:r>
    </w:p>
    <w:p w14:paraId="7EB71DBB" w14:textId="3C3A6E3F" w:rsidR="00D42C38" w:rsidRPr="008C3547" w:rsidRDefault="00C75669" w:rsidP="008C3547">
      <w:pPr>
        <w:numPr>
          <w:ilvl w:val="0"/>
          <w:numId w:val="7"/>
        </w:numPr>
        <w:tabs>
          <w:tab w:val="left" w:pos="480"/>
        </w:tabs>
        <w:jc w:val="both"/>
        <w:rPr>
          <w:rFonts w:ascii="Calibri" w:hAnsi="Calibri" w:cs="Calibri"/>
          <w:sz w:val="22"/>
          <w:szCs w:val="22"/>
        </w:rPr>
      </w:pPr>
      <w:r>
        <w:rPr>
          <w:rFonts w:ascii="Calibri" w:hAnsi="Calibri" w:cs="Calibri"/>
          <w:sz w:val="22"/>
          <w:szCs w:val="22"/>
        </w:rPr>
        <w:t>Wykonawca</w:t>
      </w:r>
      <w:r w:rsidR="00D42C38" w:rsidRPr="008C3547">
        <w:rPr>
          <w:rFonts w:ascii="Calibri" w:hAnsi="Calibri" w:cs="Calibri"/>
          <w:sz w:val="22"/>
          <w:szCs w:val="22"/>
        </w:rPr>
        <w:t xml:space="preserve"> odpowiada wobec Zamawiającego za szkody powstałe w wyniku działania lub zaniechania</w:t>
      </w:r>
      <w:r w:rsidR="007E53C1" w:rsidRPr="008C3547">
        <w:rPr>
          <w:rFonts w:ascii="Calibri" w:hAnsi="Calibri" w:cs="Calibri"/>
          <w:sz w:val="22"/>
          <w:szCs w:val="22"/>
        </w:rPr>
        <w:t xml:space="preserve"> </w:t>
      </w:r>
      <w:r w:rsidR="00D42C38" w:rsidRPr="008C3547">
        <w:rPr>
          <w:rFonts w:ascii="Calibri" w:hAnsi="Calibri" w:cs="Calibri"/>
          <w:sz w:val="22"/>
          <w:szCs w:val="22"/>
        </w:rPr>
        <w:t xml:space="preserve">Wykonawcy, w tym również związane z utratą danych. </w:t>
      </w:r>
    </w:p>
    <w:p w14:paraId="51FC9235" w14:textId="3CC79A1C" w:rsidR="00D42C38" w:rsidRPr="008C3547" w:rsidRDefault="00D42C38" w:rsidP="008C3547">
      <w:pPr>
        <w:numPr>
          <w:ilvl w:val="0"/>
          <w:numId w:val="7"/>
        </w:numPr>
        <w:tabs>
          <w:tab w:val="left" w:pos="540"/>
        </w:tabs>
        <w:jc w:val="both"/>
        <w:rPr>
          <w:rFonts w:ascii="Calibri" w:hAnsi="Calibri" w:cs="Calibri"/>
          <w:sz w:val="22"/>
          <w:szCs w:val="22"/>
        </w:rPr>
      </w:pPr>
      <w:r w:rsidRPr="008C3547">
        <w:rPr>
          <w:rFonts w:ascii="Calibri" w:hAnsi="Calibri" w:cs="Calibri"/>
          <w:sz w:val="22"/>
          <w:szCs w:val="22"/>
        </w:rPr>
        <w:lastRenderedPageBreak/>
        <w:t xml:space="preserve">W przypadku powstania szkody </w:t>
      </w:r>
      <w:r w:rsidR="00C75669">
        <w:rPr>
          <w:rFonts w:ascii="Calibri" w:hAnsi="Calibri" w:cs="Calibri"/>
          <w:sz w:val="22"/>
          <w:szCs w:val="22"/>
        </w:rPr>
        <w:t>Wykonawca</w:t>
      </w:r>
      <w:r w:rsidR="00DE7098" w:rsidRPr="008C3547">
        <w:rPr>
          <w:rFonts w:ascii="Calibri" w:hAnsi="Calibri" w:cs="Calibri"/>
          <w:sz w:val="22"/>
          <w:szCs w:val="22"/>
        </w:rPr>
        <w:t xml:space="preserve"> </w:t>
      </w:r>
      <w:r w:rsidRPr="008C3547">
        <w:rPr>
          <w:rFonts w:ascii="Calibri" w:hAnsi="Calibri" w:cs="Calibri"/>
          <w:sz w:val="22"/>
          <w:szCs w:val="22"/>
        </w:rPr>
        <w:t xml:space="preserve">jest zobowiązany niezwłocznie podjąć działania zmierzające do przywrócenia stanu poprzedniego, w tym również odtworzeniem utraconych danych i przywrócenia stabilnej pracy </w:t>
      </w:r>
      <w:r w:rsidR="007E53C1" w:rsidRPr="008C3547">
        <w:rPr>
          <w:rFonts w:ascii="Calibri" w:hAnsi="Calibri" w:cs="Calibri"/>
          <w:sz w:val="22"/>
          <w:szCs w:val="22"/>
        </w:rPr>
        <w:t>ZSI</w:t>
      </w:r>
      <w:r w:rsidRPr="008C3547">
        <w:rPr>
          <w:rFonts w:ascii="Calibri" w:hAnsi="Calibri" w:cs="Calibri"/>
          <w:sz w:val="22"/>
          <w:szCs w:val="22"/>
        </w:rPr>
        <w:t>.</w:t>
      </w:r>
    </w:p>
    <w:p w14:paraId="6181DE15" w14:textId="77777777" w:rsidR="00D42C38" w:rsidRPr="008C3547" w:rsidRDefault="00D42C38" w:rsidP="008C3547">
      <w:pPr>
        <w:numPr>
          <w:ilvl w:val="0"/>
          <w:numId w:val="7"/>
        </w:numPr>
        <w:tabs>
          <w:tab w:val="left" w:pos="495"/>
        </w:tabs>
        <w:jc w:val="both"/>
        <w:rPr>
          <w:rFonts w:ascii="Calibri" w:hAnsi="Calibri" w:cs="Calibri"/>
          <w:sz w:val="22"/>
          <w:szCs w:val="22"/>
        </w:rPr>
      </w:pPr>
      <w:r w:rsidRPr="008C3547">
        <w:rPr>
          <w:rFonts w:ascii="Calibri" w:hAnsi="Calibri" w:cs="Calibri"/>
          <w:sz w:val="22"/>
          <w:szCs w:val="22"/>
        </w:rPr>
        <w:t>Działania Wykonawcy podjęte zgodnie z ust. 2 nie wyłączają możliwości Zamawiającego do dochodzenia odszkodowania na zasadach ogólnych.</w:t>
      </w:r>
    </w:p>
    <w:p w14:paraId="4E31BBDF" w14:textId="0629CA55" w:rsidR="00D42C38" w:rsidRPr="008C3547" w:rsidRDefault="00D42C38" w:rsidP="008C3547">
      <w:pPr>
        <w:pStyle w:val="Texte1xx"/>
        <w:numPr>
          <w:ilvl w:val="0"/>
          <w:numId w:val="7"/>
        </w:numPr>
        <w:tabs>
          <w:tab w:val="left" w:pos="567"/>
        </w:tabs>
        <w:spacing w:before="0" w:after="0"/>
        <w:rPr>
          <w:rFonts w:ascii="Calibri" w:hAnsi="Calibri" w:cs="Calibri"/>
        </w:rPr>
      </w:pPr>
      <w:r w:rsidRPr="008C3547">
        <w:rPr>
          <w:rFonts w:ascii="Calibri" w:hAnsi="Calibri" w:cs="Calibri"/>
        </w:rPr>
        <w:t>Odpowiedzialność Wykonawcy wobec Zamawiającego uregulowana niniejszym paragrafem występuje niezależnie od kar umownych przewidzianych Umową.</w:t>
      </w:r>
    </w:p>
    <w:p w14:paraId="47ADCE67" w14:textId="0B4B23B1" w:rsidR="009C7844" w:rsidRPr="008C3547" w:rsidRDefault="009C7844" w:rsidP="008C3547">
      <w:pPr>
        <w:pStyle w:val="Texte1xx"/>
        <w:numPr>
          <w:ilvl w:val="0"/>
          <w:numId w:val="7"/>
        </w:numPr>
        <w:tabs>
          <w:tab w:val="left" w:pos="567"/>
        </w:tabs>
        <w:spacing w:before="0" w:after="0"/>
        <w:rPr>
          <w:rFonts w:ascii="Calibri" w:hAnsi="Calibri" w:cs="Calibri"/>
        </w:rPr>
      </w:pPr>
      <w:r w:rsidRPr="008C3547">
        <w:rPr>
          <w:rFonts w:ascii="Calibri" w:hAnsi="Calibri" w:cs="Calibri"/>
        </w:rPr>
        <w:t xml:space="preserve">Zamawiający oświadcza, że jest świadomy konsekwencji braku dokonywania i weryfikacji poprawności kopii bezpieczeństwa </w:t>
      </w:r>
      <w:r w:rsidR="007E53C1" w:rsidRPr="008C3547">
        <w:rPr>
          <w:rFonts w:ascii="Calibri" w:hAnsi="Calibri" w:cs="Calibri"/>
        </w:rPr>
        <w:t>ZSI</w:t>
      </w:r>
      <w:r w:rsidRPr="008C3547">
        <w:rPr>
          <w:rFonts w:ascii="Calibri" w:hAnsi="Calibri" w:cs="Calibri"/>
        </w:rPr>
        <w:t xml:space="preserve"> oraz generowanych przez nie danych, jak również nienależytego zabezpieczenia Nośników oraz Infrastruktury.</w:t>
      </w:r>
    </w:p>
    <w:p w14:paraId="71D4312A" w14:textId="730ECF28" w:rsidR="009C7844" w:rsidRPr="008C3547" w:rsidRDefault="00C75669" w:rsidP="008C3547">
      <w:pPr>
        <w:pStyle w:val="Texte1xx"/>
        <w:numPr>
          <w:ilvl w:val="0"/>
          <w:numId w:val="7"/>
        </w:numPr>
        <w:tabs>
          <w:tab w:val="left" w:pos="567"/>
        </w:tabs>
        <w:spacing w:before="0" w:after="0"/>
        <w:rPr>
          <w:rFonts w:ascii="Calibri" w:hAnsi="Calibri" w:cs="Calibri"/>
        </w:rPr>
      </w:pPr>
      <w:r>
        <w:rPr>
          <w:rFonts w:ascii="Calibri" w:hAnsi="Calibri" w:cs="Calibri"/>
        </w:rPr>
        <w:t>Wykonawca</w:t>
      </w:r>
      <w:r w:rsidR="009C7844" w:rsidRPr="008C3547">
        <w:rPr>
          <w:rFonts w:ascii="Calibri" w:hAnsi="Calibri" w:cs="Calibri"/>
        </w:rPr>
        <w:t xml:space="preserve"> zobowiązany jest do</w:t>
      </w:r>
      <w:r w:rsidR="008C3547">
        <w:rPr>
          <w:rFonts w:ascii="Calibri" w:hAnsi="Calibri" w:cs="Calibri"/>
        </w:rPr>
        <w:t xml:space="preserve"> </w:t>
      </w:r>
      <w:r w:rsidR="009C7844" w:rsidRPr="008C3547">
        <w:rPr>
          <w:rFonts w:ascii="Calibri" w:hAnsi="Calibri" w:cs="Calibri"/>
        </w:rPr>
        <w:t>bezzwłocznego informowania Zamawiającego o wszelkich problemach występujących podczas realizacji umowy pocztą elektroniczną na adres:………………………………………</w:t>
      </w:r>
    </w:p>
    <w:p w14:paraId="746EF9BD" w14:textId="1FF42A7F" w:rsidR="009C7844" w:rsidRPr="008C3547" w:rsidRDefault="009C7844" w:rsidP="008C3547">
      <w:pPr>
        <w:pStyle w:val="Texte1xx"/>
        <w:tabs>
          <w:tab w:val="left" w:pos="567"/>
        </w:tabs>
        <w:spacing w:before="0" w:after="0"/>
        <w:ind w:left="0" w:firstLine="0"/>
        <w:rPr>
          <w:rFonts w:ascii="Calibri" w:hAnsi="Calibri" w:cs="Calibri"/>
        </w:rPr>
      </w:pPr>
      <w:r w:rsidRPr="008C3547">
        <w:rPr>
          <w:rFonts w:ascii="Calibri" w:hAnsi="Calibri" w:cs="Calibri"/>
        </w:rPr>
        <w:t>Siła wyższa</w:t>
      </w:r>
    </w:p>
    <w:p w14:paraId="606FADA3" w14:textId="77777777" w:rsidR="009C7844" w:rsidRPr="008C3547" w:rsidRDefault="009C7844" w:rsidP="008C3547">
      <w:pPr>
        <w:pStyle w:val="Texte1xx"/>
        <w:numPr>
          <w:ilvl w:val="0"/>
          <w:numId w:val="7"/>
        </w:numPr>
        <w:tabs>
          <w:tab w:val="left" w:pos="567"/>
        </w:tabs>
        <w:spacing w:before="0" w:after="0"/>
        <w:rPr>
          <w:rFonts w:ascii="Calibri" w:hAnsi="Calibri" w:cs="Calibri"/>
        </w:rPr>
      </w:pPr>
      <w:r w:rsidRPr="008C3547">
        <w:rPr>
          <w:rFonts w:ascii="Calibri" w:hAnsi="Calibri" w:cs="Calibri"/>
        </w:rPr>
        <w:t>Żadna ze Stron nie ponosi odpowiedzialności za niewykonanie lub nienależyte wykonanie zobowiązań wynikających z Umowy, jeżeli zostało ono spowodowane działaniem siły wyższej;</w:t>
      </w:r>
    </w:p>
    <w:p w14:paraId="3765284C" w14:textId="77777777" w:rsidR="009C7844" w:rsidRPr="008C3547" w:rsidRDefault="009C7844" w:rsidP="008C3547">
      <w:pPr>
        <w:pStyle w:val="Texte1xx"/>
        <w:numPr>
          <w:ilvl w:val="0"/>
          <w:numId w:val="7"/>
        </w:numPr>
        <w:tabs>
          <w:tab w:val="left" w:pos="567"/>
        </w:tabs>
        <w:spacing w:before="0" w:after="0"/>
        <w:rPr>
          <w:rFonts w:ascii="Calibri" w:hAnsi="Calibri" w:cs="Calibri"/>
        </w:rPr>
      </w:pPr>
      <w:r w:rsidRPr="008C3547">
        <w:rPr>
          <w:rFonts w:ascii="Calibri" w:hAnsi="Calibri" w:cs="Calibri"/>
        </w:rPr>
        <w:t>W przypadku zaistnienia siły wyższej, Strona, której to zdarzenie dotyczy, bezzwłocznie poinformuje drugą Stronę na piśmie o zaistnieniu takiego zdarzenia. Jeżeli Strony nie postanowią inaczej Strony będą kontynuowały wykonywanie Umowy w zakresie, w jakim jest to możliwe pomimo występowania siły wyższej;</w:t>
      </w:r>
    </w:p>
    <w:p w14:paraId="3EC7BC88" w14:textId="77777777" w:rsidR="009C7844" w:rsidRPr="008C3547" w:rsidRDefault="009C7844" w:rsidP="008C3547">
      <w:pPr>
        <w:pStyle w:val="Texte1xx"/>
        <w:numPr>
          <w:ilvl w:val="0"/>
          <w:numId w:val="7"/>
        </w:numPr>
        <w:tabs>
          <w:tab w:val="left" w:pos="567"/>
        </w:tabs>
        <w:spacing w:before="0" w:after="0"/>
        <w:rPr>
          <w:rFonts w:ascii="Calibri" w:hAnsi="Calibri" w:cs="Calibri"/>
        </w:rPr>
      </w:pPr>
      <w:r w:rsidRPr="008C3547">
        <w:rPr>
          <w:rFonts w:ascii="Calibri" w:hAnsi="Calibri" w:cs="Calibri"/>
        </w:rPr>
        <w:t>Wystąpienie zdarzenia o charakterze siły wyższej nie uwalnia od skutków niewykonania lub nienależytego wykonania obowiązków, które powinny być wykonane przed wystąpieniem lub po ustąpieniu tego zdarzenia. Strona dotknięta zdarzeniem o charakterze siły wyższej, zobowiązana jest do niezwłocznego podjęcia działań zmierzających do usunięcia skutków zdarzenia, w zakresie umożliwiającym prawidłowe wykonywanie obowiązków wynikających z Umowy;</w:t>
      </w:r>
    </w:p>
    <w:p w14:paraId="0F988DD8" w14:textId="77777777" w:rsidR="009C7844" w:rsidRPr="008C3547" w:rsidRDefault="009C7844" w:rsidP="008C3547">
      <w:pPr>
        <w:pStyle w:val="Texte1xx"/>
        <w:numPr>
          <w:ilvl w:val="0"/>
          <w:numId w:val="7"/>
        </w:numPr>
        <w:tabs>
          <w:tab w:val="left" w:pos="567"/>
        </w:tabs>
        <w:spacing w:before="0" w:after="0"/>
        <w:rPr>
          <w:rFonts w:ascii="Calibri" w:hAnsi="Calibri" w:cs="Calibri"/>
        </w:rPr>
      </w:pPr>
      <w:r w:rsidRPr="008C3547">
        <w:rPr>
          <w:rFonts w:ascii="Calibri" w:hAnsi="Calibri" w:cs="Calibri"/>
        </w:rPr>
        <w:t>Przyjmuje się, iż siła wyższa, jako pojęcie obiektywne, stanowi zdarzenie zewnętrzne. Wskazuje się również na dodatkowe cechy tego zdarzenia: niemożliwość jego przewidzenia (należy ją rozumieć w ten sposób, iż przy obiektywnej ocenie zdarzeń ustalono najwyżej bardzo niski stopień prawdopodobieństwa jego pojawienia się) oraz niemożliwość zapobieżenia jego skutkom. Siła wyższa jest też pojęciem bezwzględnym, przez co musi być zdarzeniem o nadzwyczajnych rozmiarach lub zasięgu lub nawet zdarzeniem przemożnym - w momencie, w którym występuje, wymyka się spod ludzkiej kontroli.</w:t>
      </w:r>
    </w:p>
    <w:p w14:paraId="70EF1A9A" w14:textId="77777777" w:rsidR="009C7844" w:rsidRPr="008C3547" w:rsidRDefault="009C7844" w:rsidP="008C3547">
      <w:pPr>
        <w:pStyle w:val="Texte1xx"/>
        <w:tabs>
          <w:tab w:val="left" w:pos="567"/>
        </w:tabs>
        <w:spacing w:before="0" w:after="0"/>
        <w:ind w:left="0" w:firstLine="0"/>
        <w:rPr>
          <w:rFonts w:ascii="Calibri" w:hAnsi="Calibri" w:cs="Calibri"/>
        </w:rPr>
      </w:pPr>
      <w:r w:rsidRPr="008C3547">
        <w:rPr>
          <w:rFonts w:ascii="Calibri" w:hAnsi="Calibri" w:cs="Calibri"/>
        </w:rPr>
        <w:t>Ogólne zasady odpowiedzialności</w:t>
      </w:r>
    </w:p>
    <w:p w14:paraId="1FDC6E19" w14:textId="77777777" w:rsidR="009C7844" w:rsidRPr="008C3547" w:rsidRDefault="009C7844" w:rsidP="008C3547">
      <w:pPr>
        <w:pStyle w:val="Texte1xx"/>
        <w:numPr>
          <w:ilvl w:val="0"/>
          <w:numId w:val="7"/>
        </w:numPr>
        <w:tabs>
          <w:tab w:val="left" w:pos="567"/>
        </w:tabs>
        <w:spacing w:before="0" w:after="0"/>
        <w:rPr>
          <w:rFonts w:ascii="Calibri" w:hAnsi="Calibri" w:cs="Calibri"/>
        </w:rPr>
      </w:pPr>
      <w:r w:rsidRPr="008C3547">
        <w:rPr>
          <w:rFonts w:ascii="Calibri" w:hAnsi="Calibri" w:cs="Calibri"/>
        </w:rPr>
        <w:t xml:space="preserve">Z zastrzeżeniem postanowień zdania następnego oraz pozostałych postanowień Umowy, odpowiedzialność Wykonawcy z tytułu niewykonania bądź nienależytego wykonania zobowiązań wynikających z Umowy, ograniczona jest do szkody rzeczywistej poniesionej przez Zamawiającego, z wyłączeniem utraconych korzyści. W przypadku jednak szkody wyrządzonej przez Wykonawcę z winy umyślnej lub w wyniku rażącego niedbalstwa, jak również w przypadku szkody dotyczącej danych (informacji) udostępnianych Wykonawcy przez Zamawiającego i odpowiedzialności wobec osób trzecich lub organów administracji publicznej, odpowiedzialność Wykonawcy nie jest ograniczona. </w:t>
      </w:r>
    </w:p>
    <w:p w14:paraId="66787B23" w14:textId="73EB8492" w:rsidR="009C7844" w:rsidRPr="008C3547" w:rsidRDefault="00C75669" w:rsidP="008C3547">
      <w:pPr>
        <w:pStyle w:val="Texte1xx"/>
        <w:numPr>
          <w:ilvl w:val="0"/>
          <w:numId w:val="7"/>
        </w:numPr>
        <w:tabs>
          <w:tab w:val="left" w:pos="567"/>
        </w:tabs>
        <w:spacing w:before="0" w:after="0"/>
        <w:rPr>
          <w:rFonts w:ascii="Calibri" w:hAnsi="Calibri" w:cs="Calibri"/>
        </w:rPr>
      </w:pPr>
      <w:r>
        <w:rPr>
          <w:rFonts w:ascii="Calibri" w:hAnsi="Calibri" w:cs="Calibri"/>
        </w:rPr>
        <w:t>Wykonawca</w:t>
      </w:r>
      <w:r w:rsidR="009C7844" w:rsidRPr="008C3547">
        <w:rPr>
          <w:rFonts w:ascii="Calibri" w:hAnsi="Calibri" w:cs="Calibri"/>
        </w:rPr>
        <w:t xml:space="preserve"> nie ponosi odpowiedzialność za szkody powstałe u Zamawiającego w wyniku </w:t>
      </w:r>
      <w:r w:rsidR="009036AB" w:rsidRPr="008C3547">
        <w:rPr>
          <w:rFonts w:ascii="Calibri" w:hAnsi="Calibri" w:cs="Calibri"/>
        </w:rPr>
        <w:t>przekazania</w:t>
      </w:r>
      <w:r w:rsidR="009C7844" w:rsidRPr="008C3547">
        <w:rPr>
          <w:rFonts w:ascii="Calibri" w:hAnsi="Calibri" w:cs="Calibri"/>
        </w:rPr>
        <w:t xml:space="preserve"> lub utraty, przez Użytkowników danych identyfikacyjnych umożliwiających uwierzytelnienie się w narzędziu HD osobom trzecim, w szczególności spowodowane nieuprawnionym pobieraniem i rozpowszechnianiem przez te osoby Uaktualnień w nim zamieszczanych.</w:t>
      </w:r>
    </w:p>
    <w:p w14:paraId="0C43CBC4" w14:textId="77777777" w:rsidR="009C7844" w:rsidRPr="008C3547" w:rsidRDefault="009C7844" w:rsidP="008C3547">
      <w:pPr>
        <w:pStyle w:val="Texte1xx"/>
        <w:tabs>
          <w:tab w:val="left" w:pos="567"/>
        </w:tabs>
        <w:spacing w:before="0" w:after="0"/>
        <w:ind w:left="0" w:firstLine="0"/>
        <w:rPr>
          <w:rFonts w:ascii="Calibri" w:hAnsi="Calibri" w:cs="Calibri"/>
        </w:rPr>
      </w:pPr>
    </w:p>
    <w:p w14:paraId="7ABEBD66" w14:textId="2995DDD7" w:rsidR="00D42C38" w:rsidRPr="008C3547" w:rsidRDefault="00D42C38" w:rsidP="008C3547">
      <w:pPr>
        <w:jc w:val="center"/>
        <w:rPr>
          <w:rFonts w:ascii="Calibri" w:hAnsi="Calibri" w:cs="Calibri"/>
          <w:b/>
          <w:bCs/>
          <w:sz w:val="22"/>
          <w:szCs w:val="22"/>
        </w:rPr>
      </w:pPr>
      <w:r w:rsidRPr="008C3547">
        <w:rPr>
          <w:rFonts w:ascii="Calibri" w:hAnsi="Calibri" w:cs="Calibri"/>
          <w:b/>
          <w:bCs/>
          <w:sz w:val="22"/>
          <w:szCs w:val="22"/>
        </w:rPr>
        <w:t xml:space="preserve">§ </w:t>
      </w:r>
      <w:r w:rsidR="00A10544" w:rsidRPr="008C3547">
        <w:rPr>
          <w:rFonts w:ascii="Calibri" w:hAnsi="Calibri" w:cs="Calibri"/>
          <w:b/>
          <w:bCs/>
          <w:sz w:val="22"/>
          <w:szCs w:val="22"/>
        </w:rPr>
        <w:t>6</w:t>
      </w:r>
    </w:p>
    <w:p w14:paraId="64A9181E" w14:textId="77777777" w:rsidR="004078F6" w:rsidRPr="008C3547" w:rsidRDefault="004078F6" w:rsidP="008C3547">
      <w:pPr>
        <w:pStyle w:val="Akapitzlist"/>
        <w:numPr>
          <w:ilvl w:val="0"/>
          <w:numId w:val="21"/>
        </w:numPr>
        <w:jc w:val="both"/>
        <w:rPr>
          <w:rFonts w:ascii="Calibri" w:hAnsi="Calibri" w:cs="Calibri"/>
          <w:sz w:val="22"/>
          <w:szCs w:val="22"/>
        </w:rPr>
      </w:pPr>
      <w:r w:rsidRPr="008C3547">
        <w:rPr>
          <w:rFonts w:ascii="Calibri" w:hAnsi="Calibri" w:cs="Calibri"/>
          <w:sz w:val="22"/>
          <w:szCs w:val="22"/>
        </w:rPr>
        <w:t>Całkowita wartość przedmiotu umowy wynosi:</w:t>
      </w:r>
    </w:p>
    <w:p w14:paraId="460F12E9" w14:textId="4E9077E5" w:rsidR="004078F6" w:rsidRPr="008C3547" w:rsidRDefault="004078F6" w:rsidP="008C3547">
      <w:pPr>
        <w:pStyle w:val="Akapitzlist"/>
        <w:ind w:left="360"/>
        <w:jc w:val="both"/>
        <w:rPr>
          <w:rFonts w:ascii="Calibri" w:hAnsi="Calibri" w:cs="Calibri"/>
          <w:sz w:val="22"/>
          <w:szCs w:val="22"/>
        </w:rPr>
      </w:pPr>
      <w:r w:rsidRPr="008C3547">
        <w:rPr>
          <w:rFonts w:ascii="Calibri" w:hAnsi="Calibri" w:cs="Calibri"/>
          <w:sz w:val="22"/>
          <w:szCs w:val="22"/>
        </w:rPr>
        <w:t>…………….. zł/netto (słownie: ……………………………………………)</w:t>
      </w:r>
    </w:p>
    <w:p w14:paraId="71C0A6D7" w14:textId="3DEF862A" w:rsidR="00666123" w:rsidRPr="009036AB" w:rsidRDefault="004078F6" w:rsidP="009036AB">
      <w:pPr>
        <w:pStyle w:val="Akapitzlist"/>
        <w:ind w:left="360"/>
        <w:jc w:val="both"/>
        <w:rPr>
          <w:rFonts w:ascii="Calibri" w:hAnsi="Calibri" w:cs="Calibri"/>
          <w:sz w:val="22"/>
          <w:szCs w:val="22"/>
        </w:rPr>
      </w:pPr>
      <w:r w:rsidRPr="008C3547">
        <w:rPr>
          <w:rFonts w:ascii="Calibri" w:hAnsi="Calibri" w:cs="Calibri"/>
          <w:sz w:val="22"/>
          <w:szCs w:val="22"/>
        </w:rPr>
        <w:t>………………..zł/brutto (słownie: ……………………………………………)</w:t>
      </w:r>
    </w:p>
    <w:p w14:paraId="7C41025C" w14:textId="54E10064" w:rsidR="009036AB" w:rsidRPr="00673553" w:rsidRDefault="00673553" w:rsidP="007813C2">
      <w:pPr>
        <w:pStyle w:val="Akapitzlist"/>
        <w:numPr>
          <w:ilvl w:val="0"/>
          <w:numId w:val="21"/>
        </w:numPr>
        <w:jc w:val="both"/>
        <w:rPr>
          <w:rFonts w:ascii="Calibri" w:hAnsi="Calibri" w:cs="Calibri"/>
          <w:sz w:val="22"/>
          <w:szCs w:val="22"/>
        </w:rPr>
      </w:pPr>
      <w:r w:rsidRPr="00673553">
        <w:rPr>
          <w:rFonts w:ascii="Calibri" w:hAnsi="Calibri" w:cs="Calibri"/>
          <w:sz w:val="22"/>
          <w:szCs w:val="22"/>
        </w:rPr>
        <w:t xml:space="preserve">Wynagrodzenie Wykonawcy określone w ust. 2 płatne będzie za dany miesiąc z dołu, na podstawie faktury VAT wystawionej każdorazowo na koniec każdego miesiąca obowiązywania Umowy. </w:t>
      </w:r>
    </w:p>
    <w:p w14:paraId="35D94A00" w14:textId="77777777" w:rsidR="00D42C38" w:rsidRPr="008C3547" w:rsidRDefault="00D42C38" w:rsidP="008C3547">
      <w:pPr>
        <w:pStyle w:val="Akapitzlist"/>
        <w:numPr>
          <w:ilvl w:val="0"/>
          <w:numId w:val="21"/>
        </w:numPr>
        <w:jc w:val="both"/>
        <w:rPr>
          <w:rFonts w:ascii="Calibri" w:hAnsi="Calibri" w:cs="Calibri"/>
          <w:sz w:val="22"/>
          <w:szCs w:val="22"/>
        </w:rPr>
      </w:pPr>
      <w:r w:rsidRPr="008C3547">
        <w:rPr>
          <w:rFonts w:ascii="Calibri" w:hAnsi="Calibri" w:cs="Calibri"/>
          <w:sz w:val="22"/>
          <w:szCs w:val="22"/>
        </w:rPr>
        <w:t>Wynagrodzenie zaspokaja wszelkie roszczenia Wykonawcy wobec Zamawiającego z tytułu wykonania przedmiotu Umowy.</w:t>
      </w:r>
    </w:p>
    <w:p w14:paraId="3F025E19" w14:textId="7D0E39CF" w:rsidR="0010581C" w:rsidRPr="008C3547" w:rsidRDefault="0010581C" w:rsidP="008C3547">
      <w:pPr>
        <w:pStyle w:val="Akapitzlist"/>
        <w:numPr>
          <w:ilvl w:val="0"/>
          <w:numId w:val="21"/>
        </w:numPr>
        <w:jc w:val="both"/>
        <w:rPr>
          <w:rFonts w:ascii="Calibri" w:hAnsi="Calibri" w:cs="Calibri"/>
          <w:sz w:val="22"/>
          <w:szCs w:val="22"/>
        </w:rPr>
      </w:pPr>
      <w:r w:rsidRPr="008C3547">
        <w:rPr>
          <w:rFonts w:ascii="Calibri" w:hAnsi="Calibri" w:cs="Calibri"/>
          <w:sz w:val="22"/>
          <w:szCs w:val="22"/>
        </w:rPr>
        <w:lastRenderedPageBreak/>
        <w:t xml:space="preserve">Wynagrodzenie będzie płatne w terminie </w:t>
      </w:r>
      <w:r w:rsidR="008E0334" w:rsidRPr="008C3547">
        <w:rPr>
          <w:rFonts w:ascii="Calibri" w:hAnsi="Calibri" w:cs="Calibri"/>
          <w:sz w:val="22"/>
          <w:szCs w:val="22"/>
        </w:rPr>
        <w:t>3</w:t>
      </w:r>
      <w:r w:rsidRPr="008C3547">
        <w:rPr>
          <w:rFonts w:ascii="Calibri" w:hAnsi="Calibri" w:cs="Calibri"/>
          <w:sz w:val="22"/>
          <w:szCs w:val="22"/>
        </w:rPr>
        <w:t xml:space="preserve">0 dni od daty dostarczenia faktury VAT, na rachunek bankowy wskazany na fakturze. </w:t>
      </w:r>
    </w:p>
    <w:p w14:paraId="58E0C49D" w14:textId="77777777" w:rsidR="0010581C" w:rsidRDefault="0010581C" w:rsidP="008C3547">
      <w:pPr>
        <w:pStyle w:val="Akapitzlist"/>
        <w:numPr>
          <w:ilvl w:val="0"/>
          <w:numId w:val="21"/>
        </w:numPr>
        <w:jc w:val="both"/>
        <w:rPr>
          <w:rFonts w:ascii="Calibri" w:hAnsi="Calibri" w:cs="Calibri"/>
          <w:sz w:val="22"/>
          <w:szCs w:val="22"/>
        </w:rPr>
      </w:pPr>
      <w:r w:rsidRPr="008C3547">
        <w:rPr>
          <w:rFonts w:ascii="Calibri" w:hAnsi="Calibri" w:cs="Calibri"/>
          <w:sz w:val="22"/>
          <w:szCs w:val="22"/>
        </w:rPr>
        <w:t>Zamawiający wyraża zgodę na przesyłanie przez Wykonawcę w formie elektronicznej faktur oraz ich korekt a także innych dokumentów i korespondencji związanej z dochodzeniem należności wynikających z tych faktur. Zamawiający zobowiązuje się przyjmować faktury w formie papierowej w przypadku, gdy przeszkody techniczne lub formalne uniemożliwiają przesłanie faktur droga elektroniczną. Dla doręczenia przedmiotowych dokumentów Zmawiający wskazuje adres e-mail: ……………..</w:t>
      </w:r>
    </w:p>
    <w:p w14:paraId="6CDC3E17" w14:textId="4A199D05" w:rsidR="00673553" w:rsidRPr="008C3547" w:rsidRDefault="00673553" w:rsidP="008C3547">
      <w:pPr>
        <w:pStyle w:val="Akapitzlist"/>
        <w:numPr>
          <w:ilvl w:val="0"/>
          <w:numId w:val="21"/>
        </w:numPr>
        <w:jc w:val="both"/>
        <w:rPr>
          <w:rFonts w:ascii="Calibri" w:hAnsi="Calibri" w:cs="Calibri"/>
          <w:sz w:val="22"/>
          <w:szCs w:val="22"/>
        </w:rPr>
      </w:pPr>
      <w:r>
        <w:rPr>
          <w:rFonts w:ascii="Calibri" w:hAnsi="Calibri" w:cs="Calibri"/>
          <w:sz w:val="22"/>
          <w:szCs w:val="22"/>
        </w:rPr>
        <w:t xml:space="preserve">Zamawiający zastrzega, </w:t>
      </w:r>
      <w:r w:rsidRPr="00673553">
        <w:rPr>
          <w:rFonts w:ascii="Calibri" w:hAnsi="Calibri" w:cs="Calibri"/>
          <w:sz w:val="22"/>
          <w:szCs w:val="22"/>
        </w:rPr>
        <w:t>że w przypadku wprowadzenia obowiązku fakturowania elektronicznego w ramach Krajowego Systemu e-Faktur (</w:t>
      </w:r>
      <w:proofErr w:type="spellStart"/>
      <w:r w:rsidRPr="00673553">
        <w:rPr>
          <w:rFonts w:ascii="Calibri" w:hAnsi="Calibri" w:cs="Calibri"/>
          <w:sz w:val="22"/>
          <w:szCs w:val="22"/>
        </w:rPr>
        <w:t>KSeF</w:t>
      </w:r>
      <w:proofErr w:type="spellEnd"/>
      <w:r w:rsidRPr="00673553">
        <w:rPr>
          <w:rFonts w:ascii="Calibri" w:hAnsi="Calibri" w:cs="Calibri"/>
          <w:sz w:val="22"/>
          <w:szCs w:val="22"/>
        </w:rPr>
        <w:t>) lub systemu równorzędnego w okresie obowiązywania niniejszej umowy, każda ze Stron będzie bezwzględnie zobowiązana do wykorzystywania tegoż systemu na zasadach określonych w odrębnych przypisach, a postanowienia dotyczące sposobu w zakresie składania faktur tracą swoją moc z dniem wprowadzenia obowiązku, o jakim mowa w niniejszym zapisie.</w:t>
      </w:r>
    </w:p>
    <w:p w14:paraId="41E3AB94" w14:textId="599F8A24" w:rsidR="0010581C" w:rsidRPr="008C3547" w:rsidRDefault="0010581C" w:rsidP="008C3547">
      <w:pPr>
        <w:pStyle w:val="Akapitzlist"/>
        <w:numPr>
          <w:ilvl w:val="0"/>
          <w:numId w:val="21"/>
        </w:numPr>
        <w:jc w:val="both"/>
        <w:rPr>
          <w:rFonts w:ascii="Calibri" w:hAnsi="Calibri" w:cs="Calibri"/>
          <w:sz w:val="22"/>
          <w:szCs w:val="22"/>
        </w:rPr>
      </w:pPr>
      <w:r w:rsidRPr="008C3547">
        <w:rPr>
          <w:rFonts w:ascii="Calibri" w:hAnsi="Calibri" w:cs="Calibri"/>
          <w:sz w:val="22"/>
          <w:szCs w:val="22"/>
        </w:rPr>
        <w:t xml:space="preserve">W przypadku braku płatności wynagrodzenia w terminie wskazanym w </w:t>
      </w:r>
      <w:r w:rsidR="00001BB6" w:rsidRPr="008C3547">
        <w:rPr>
          <w:rFonts w:ascii="Calibri" w:hAnsi="Calibri" w:cs="Calibri"/>
          <w:sz w:val="22"/>
          <w:szCs w:val="22"/>
        </w:rPr>
        <w:t>ust.</w:t>
      </w:r>
      <w:r w:rsidR="00974C33" w:rsidRPr="008C3547">
        <w:rPr>
          <w:rFonts w:ascii="Calibri" w:hAnsi="Calibri" w:cs="Calibri"/>
          <w:sz w:val="22"/>
          <w:szCs w:val="22"/>
        </w:rPr>
        <w:t xml:space="preserve"> </w:t>
      </w:r>
      <w:r w:rsidR="00673553">
        <w:rPr>
          <w:rFonts w:ascii="Calibri" w:hAnsi="Calibri" w:cs="Calibri"/>
          <w:sz w:val="22"/>
          <w:szCs w:val="22"/>
        </w:rPr>
        <w:t>4</w:t>
      </w:r>
      <w:r w:rsidRPr="008C3547">
        <w:rPr>
          <w:rFonts w:ascii="Calibri" w:hAnsi="Calibri" w:cs="Calibri"/>
          <w:sz w:val="22"/>
          <w:szCs w:val="22"/>
        </w:rPr>
        <w:t xml:space="preserve"> Wykonawcy przysługuje roszczenie o zapłatę maksymalnych odsetek ustawowych za opóźnienie w transakcjach handlowych określonych w ustawie</w:t>
      </w:r>
      <w:r w:rsidR="008C3547">
        <w:rPr>
          <w:rFonts w:ascii="Calibri" w:hAnsi="Calibri" w:cs="Calibri"/>
          <w:sz w:val="22"/>
          <w:szCs w:val="22"/>
        </w:rPr>
        <w:t xml:space="preserve"> </w:t>
      </w:r>
      <w:r w:rsidRPr="008C3547">
        <w:rPr>
          <w:rFonts w:ascii="Calibri" w:hAnsi="Calibri" w:cs="Calibri"/>
          <w:sz w:val="22"/>
          <w:szCs w:val="22"/>
        </w:rPr>
        <w:t xml:space="preserve">o przeciwdziałaniu nadmiernym opóźnieniom w transakcjach handlowych (t. </w:t>
      </w:r>
      <w:proofErr w:type="spellStart"/>
      <w:r w:rsidRPr="008C3547">
        <w:rPr>
          <w:rFonts w:ascii="Calibri" w:hAnsi="Calibri" w:cs="Calibri"/>
          <w:sz w:val="22"/>
          <w:szCs w:val="22"/>
        </w:rPr>
        <w:t>j.Dz</w:t>
      </w:r>
      <w:proofErr w:type="spellEnd"/>
      <w:r w:rsidRPr="008C3547">
        <w:rPr>
          <w:rFonts w:ascii="Calibri" w:hAnsi="Calibri" w:cs="Calibri"/>
          <w:sz w:val="22"/>
          <w:szCs w:val="22"/>
        </w:rPr>
        <w:t xml:space="preserve">. U. Z 2019 poz. 118 ze zm.) naliczanych zgodnie z art. 481 § 21 ustawy kodeks cywilny (Dz. U. z 2017 r. poz. 459 z </w:t>
      </w:r>
      <w:proofErr w:type="spellStart"/>
      <w:r w:rsidRPr="008C3547">
        <w:rPr>
          <w:rFonts w:ascii="Calibri" w:hAnsi="Calibri" w:cs="Calibri"/>
          <w:sz w:val="22"/>
          <w:szCs w:val="22"/>
        </w:rPr>
        <w:t>późn</w:t>
      </w:r>
      <w:proofErr w:type="spellEnd"/>
      <w:r w:rsidRPr="008C3547">
        <w:rPr>
          <w:rFonts w:ascii="Calibri" w:hAnsi="Calibri" w:cs="Calibri"/>
          <w:sz w:val="22"/>
          <w:szCs w:val="22"/>
        </w:rPr>
        <w:t xml:space="preserve">. zm.). </w:t>
      </w:r>
    </w:p>
    <w:p w14:paraId="0EE525A0" w14:textId="77777777" w:rsidR="0010581C" w:rsidRPr="008C3547" w:rsidRDefault="0010581C" w:rsidP="008C3547">
      <w:pPr>
        <w:pStyle w:val="Akapitzlist"/>
        <w:numPr>
          <w:ilvl w:val="0"/>
          <w:numId w:val="21"/>
        </w:numPr>
        <w:jc w:val="both"/>
        <w:rPr>
          <w:rFonts w:ascii="Calibri" w:hAnsi="Calibri" w:cs="Calibri"/>
          <w:sz w:val="22"/>
          <w:szCs w:val="22"/>
        </w:rPr>
      </w:pPr>
      <w:r w:rsidRPr="008C3547">
        <w:rPr>
          <w:rFonts w:ascii="Calibri" w:hAnsi="Calibri" w:cs="Calibri"/>
          <w:sz w:val="22"/>
          <w:szCs w:val="22"/>
        </w:rPr>
        <w:t xml:space="preserve">Zmiana stawki podatku od towarów i usług (VAT) w trakcie obowiązywania niniejszej umowy, w odniesieniu do usług przewidzianych niniejszą umową, skutkuje, z dniem wejścia w życie nowej stawki VAT, zmianą wynagrodzenia brutto należnego wykonawcy oraz zmianą kalkulacji cenowej w zakresie stawki VAT i nie wymaga aneksu do niniejszej umowy (w przypadku ustawowej zmiany stawki VAT umowa nie ulegnie zmianie w zakresie wysokości ceny netto). </w:t>
      </w:r>
    </w:p>
    <w:p w14:paraId="07E1116B" w14:textId="77777777" w:rsidR="0010581C" w:rsidRPr="008C3547" w:rsidRDefault="0010581C" w:rsidP="008C3547">
      <w:pPr>
        <w:pStyle w:val="Akapitzlist"/>
        <w:numPr>
          <w:ilvl w:val="0"/>
          <w:numId w:val="21"/>
        </w:numPr>
        <w:jc w:val="both"/>
        <w:rPr>
          <w:rFonts w:ascii="Calibri" w:hAnsi="Calibri" w:cs="Calibri"/>
          <w:sz w:val="22"/>
          <w:szCs w:val="22"/>
        </w:rPr>
      </w:pPr>
      <w:r w:rsidRPr="008C3547">
        <w:rPr>
          <w:rFonts w:ascii="Calibri" w:hAnsi="Calibri" w:cs="Calibri"/>
          <w:sz w:val="22"/>
          <w:szCs w:val="22"/>
        </w:rPr>
        <w:t xml:space="preserve">Za dzień zapłaty uznaje się dokonanie polecenia przelewu z rachunku Zamawiającego. </w:t>
      </w:r>
    </w:p>
    <w:p w14:paraId="3FAA7908" w14:textId="5FB46F0C" w:rsidR="0010581C" w:rsidRPr="008C3547" w:rsidRDefault="0010581C" w:rsidP="008C3547">
      <w:pPr>
        <w:pStyle w:val="Akapitzlist"/>
        <w:numPr>
          <w:ilvl w:val="0"/>
          <w:numId w:val="21"/>
        </w:numPr>
        <w:jc w:val="both"/>
        <w:rPr>
          <w:rFonts w:ascii="Calibri" w:hAnsi="Calibri" w:cs="Calibri"/>
          <w:sz w:val="22"/>
          <w:szCs w:val="22"/>
        </w:rPr>
      </w:pPr>
      <w:r w:rsidRPr="008C3547">
        <w:rPr>
          <w:rFonts w:ascii="Calibri" w:hAnsi="Calibri" w:cs="Calibri"/>
          <w:sz w:val="22"/>
          <w:szCs w:val="22"/>
        </w:rPr>
        <w:t xml:space="preserve">Zamawiający upoważnia Wykonawcę do wystawiania faktury VAT bez podpisu Zamawiającego. </w:t>
      </w:r>
    </w:p>
    <w:p w14:paraId="28150AE2" w14:textId="4ADD0BDA" w:rsidR="00AB7C77" w:rsidRPr="008C3547" w:rsidRDefault="00C75669" w:rsidP="008C3547">
      <w:pPr>
        <w:pStyle w:val="Akapitzlist"/>
        <w:numPr>
          <w:ilvl w:val="0"/>
          <w:numId w:val="21"/>
        </w:numPr>
        <w:jc w:val="both"/>
        <w:rPr>
          <w:rFonts w:ascii="Calibri" w:hAnsi="Calibri" w:cs="Calibri"/>
          <w:sz w:val="22"/>
          <w:szCs w:val="22"/>
        </w:rPr>
      </w:pPr>
      <w:r>
        <w:rPr>
          <w:rFonts w:ascii="Calibri" w:hAnsi="Calibri" w:cs="Calibri"/>
          <w:sz w:val="22"/>
          <w:szCs w:val="22"/>
        </w:rPr>
        <w:t>Wykonawca</w:t>
      </w:r>
      <w:r w:rsidR="00AB7C77" w:rsidRPr="008C3547">
        <w:rPr>
          <w:rFonts w:ascii="Calibri" w:hAnsi="Calibri" w:cs="Calibri"/>
          <w:sz w:val="22"/>
          <w:szCs w:val="22"/>
        </w:rPr>
        <w:t xml:space="preserve"> nie dokona przeniesienia wierzytelności pieniężnych związanych z realizacją niniejszej umowy na rzecz osób trzecich, bez pisemnej zgody Zamawiającego i Organu Założycielskiego Zamawiającego oraz nie dokona żadnych innych </w:t>
      </w:r>
      <w:r w:rsidR="00673553" w:rsidRPr="008C3547">
        <w:rPr>
          <w:rFonts w:ascii="Calibri" w:hAnsi="Calibri" w:cs="Calibri"/>
          <w:sz w:val="22"/>
          <w:szCs w:val="22"/>
        </w:rPr>
        <w:t>czynności,</w:t>
      </w:r>
      <w:r w:rsidR="00AB7C77" w:rsidRPr="008C3547">
        <w:rPr>
          <w:rFonts w:ascii="Calibri" w:hAnsi="Calibri" w:cs="Calibri"/>
          <w:sz w:val="22"/>
          <w:szCs w:val="22"/>
        </w:rPr>
        <w:t xml:space="preserve"> w wyniku których doszłoby do powstania zobowiązania Zamawiającego względem osoby trzeciej lub doszłoby do zmiany stron umowy.</w:t>
      </w:r>
      <w:r w:rsidR="008C3547">
        <w:rPr>
          <w:rFonts w:ascii="Calibri" w:hAnsi="Calibri" w:cs="Calibri"/>
          <w:sz w:val="22"/>
          <w:szCs w:val="22"/>
        </w:rPr>
        <w:t xml:space="preserve">  </w:t>
      </w:r>
    </w:p>
    <w:p w14:paraId="63688371" w14:textId="77777777" w:rsidR="00D42C38" w:rsidRPr="008C3547" w:rsidRDefault="00D42C38" w:rsidP="008C3547">
      <w:pPr>
        <w:tabs>
          <w:tab w:val="left" w:pos="540"/>
        </w:tabs>
        <w:jc w:val="both"/>
        <w:rPr>
          <w:rFonts w:ascii="Calibri" w:hAnsi="Calibri" w:cs="Calibri"/>
          <w:sz w:val="22"/>
          <w:szCs w:val="22"/>
        </w:rPr>
      </w:pPr>
    </w:p>
    <w:p w14:paraId="3B877638" w14:textId="2476D54E" w:rsidR="00D42C38" w:rsidRPr="008C3547" w:rsidRDefault="00D42C38" w:rsidP="008C3547">
      <w:pPr>
        <w:jc w:val="center"/>
        <w:rPr>
          <w:rFonts w:ascii="Calibri" w:hAnsi="Calibri" w:cs="Calibri"/>
          <w:b/>
          <w:bCs/>
          <w:sz w:val="22"/>
          <w:szCs w:val="22"/>
        </w:rPr>
      </w:pPr>
      <w:r w:rsidRPr="008C3547">
        <w:rPr>
          <w:rFonts w:ascii="Calibri" w:hAnsi="Calibri" w:cs="Calibri"/>
          <w:b/>
          <w:bCs/>
          <w:sz w:val="22"/>
          <w:szCs w:val="22"/>
        </w:rPr>
        <w:t>§</w:t>
      </w:r>
      <w:r w:rsidR="00A10544" w:rsidRPr="008C3547">
        <w:rPr>
          <w:rFonts w:ascii="Calibri" w:hAnsi="Calibri" w:cs="Calibri"/>
          <w:b/>
          <w:bCs/>
          <w:sz w:val="22"/>
          <w:szCs w:val="22"/>
        </w:rPr>
        <w:t xml:space="preserve"> 7</w:t>
      </w:r>
    </w:p>
    <w:p w14:paraId="372A3874" w14:textId="77777777" w:rsidR="0010581C" w:rsidRPr="008C3547" w:rsidRDefault="0010581C" w:rsidP="008C3547">
      <w:pPr>
        <w:pStyle w:val="Default"/>
        <w:numPr>
          <w:ilvl w:val="0"/>
          <w:numId w:val="8"/>
        </w:numPr>
        <w:spacing w:line="240" w:lineRule="auto"/>
        <w:jc w:val="both"/>
        <w:rPr>
          <w:rFonts w:ascii="Calibri" w:hAnsi="Calibri" w:cs="Calibri"/>
          <w:sz w:val="22"/>
          <w:szCs w:val="22"/>
        </w:rPr>
      </w:pPr>
      <w:r w:rsidRPr="008C3547">
        <w:rPr>
          <w:rFonts w:ascii="Calibri" w:hAnsi="Calibri" w:cs="Calibri"/>
          <w:sz w:val="22"/>
          <w:szCs w:val="22"/>
        </w:rPr>
        <w:t xml:space="preserve">Poza okolicznościami przewidzianymi w kodeksie cywilnym oraz ustawie prawo zamówień publicznych, Zamawiający może odstąpić od umowy w terminie 1 miesiąca od dnia zaistnienia następujących okoliczności: </w:t>
      </w:r>
    </w:p>
    <w:p w14:paraId="69C47D80" w14:textId="5FB65087" w:rsidR="0010581C" w:rsidRPr="008C3547" w:rsidRDefault="00C75669" w:rsidP="008C3547">
      <w:pPr>
        <w:pStyle w:val="Default"/>
        <w:numPr>
          <w:ilvl w:val="1"/>
          <w:numId w:val="8"/>
        </w:numPr>
        <w:spacing w:line="240" w:lineRule="auto"/>
        <w:jc w:val="both"/>
        <w:rPr>
          <w:rFonts w:ascii="Calibri" w:hAnsi="Calibri" w:cs="Calibri"/>
          <w:sz w:val="22"/>
          <w:szCs w:val="22"/>
        </w:rPr>
      </w:pPr>
      <w:r>
        <w:rPr>
          <w:rFonts w:ascii="Calibri" w:hAnsi="Calibri" w:cs="Calibri"/>
          <w:sz w:val="22"/>
          <w:szCs w:val="22"/>
        </w:rPr>
        <w:t>Wykonawca</w:t>
      </w:r>
      <w:r w:rsidR="0010581C" w:rsidRPr="008C3547">
        <w:rPr>
          <w:rFonts w:ascii="Calibri" w:hAnsi="Calibri" w:cs="Calibri"/>
          <w:sz w:val="22"/>
          <w:szCs w:val="22"/>
        </w:rPr>
        <w:t xml:space="preserve"> mimo dwukrotnych pisemnych wezwań</w:t>
      </w:r>
      <w:r w:rsidR="00DE7098" w:rsidRPr="008C3547">
        <w:rPr>
          <w:rFonts w:ascii="Calibri" w:hAnsi="Calibri" w:cs="Calibri"/>
          <w:sz w:val="22"/>
          <w:szCs w:val="22"/>
        </w:rPr>
        <w:t>, których termin nie będzie krótszy niż 5 Dni roboczych</w:t>
      </w:r>
      <w:r w:rsidR="00673553">
        <w:rPr>
          <w:rFonts w:ascii="Calibri" w:hAnsi="Calibri" w:cs="Calibri"/>
          <w:sz w:val="22"/>
          <w:szCs w:val="22"/>
        </w:rPr>
        <w:t>,</w:t>
      </w:r>
      <w:r w:rsidR="0010581C" w:rsidRPr="008C3547">
        <w:rPr>
          <w:rFonts w:ascii="Calibri" w:hAnsi="Calibri" w:cs="Calibri"/>
          <w:sz w:val="22"/>
          <w:szCs w:val="22"/>
        </w:rPr>
        <w:t xml:space="preserve"> nie realizuje przedmiotu umowy zgodnie z umową lub też w rażący sposób zaniedbuje postanowienia umowne, </w:t>
      </w:r>
    </w:p>
    <w:p w14:paraId="320F7CA8" w14:textId="50256ADE" w:rsidR="0010581C" w:rsidRPr="008C3547" w:rsidRDefault="00C75669" w:rsidP="008C3547">
      <w:pPr>
        <w:pStyle w:val="Default"/>
        <w:numPr>
          <w:ilvl w:val="1"/>
          <w:numId w:val="8"/>
        </w:numPr>
        <w:spacing w:line="240" w:lineRule="auto"/>
        <w:jc w:val="both"/>
        <w:rPr>
          <w:rFonts w:ascii="Calibri" w:hAnsi="Calibri" w:cs="Calibri"/>
          <w:sz w:val="22"/>
          <w:szCs w:val="22"/>
        </w:rPr>
      </w:pPr>
      <w:r>
        <w:rPr>
          <w:rFonts w:ascii="Calibri" w:hAnsi="Calibri" w:cs="Calibri"/>
          <w:sz w:val="22"/>
          <w:szCs w:val="22"/>
        </w:rPr>
        <w:t>Wykonawca</w:t>
      </w:r>
      <w:r w:rsidR="0010581C" w:rsidRPr="008C3547">
        <w:rPr>
          <w:rFonts w:ascii="Calibri" w:hAnsi="Calibri" w:cs="Calibri"/>
          <w:sz w:val="22"/>
          <w:szCs w:val="22"/>
        </w:rPr>
        <w:t xml:space="preserve"> opóźnia się tak dalece z rozpoczęciem lub wykonaniem przedmiotu umowy, że nie jest prawdopodobne, aby zdołał wykonać przedmiot umowy w czasie umówionym. </w:t>
      </w:r>
    </w:p>
    <w:p w14:paraId="172DF4C0" w14:textId="78D3AC1A" w:rsidR="0010581C" w:rsidRPr="008C3547" w:rsidRDefault="0010581C" w:rsidP="008C3547">
      <w:pPr>
        <w:pStyle w:val="Default"/>
        <w:numPr>
          <w:ilvl w:val="0"/>
          <w:numId w:val="8"/>
        </w:numPr>
        <w:spacing w:line="240" w:lineRule="auto"/>
        <w:jc w:val="both"/>
        <w:rPr>
          <w:rFonts w:ascii="Calibri" w:hAnsi="Calibri" w:cs="Calibri"/>
          <w:sz w:val="22"/>
          <w:szCs w:val="22"/>
        </w:rPr>
      </w:pPr>
      <w:r w:rsidRPr="008C3547">
        <w:rPr>
          <w:rFonts w:ascii="Calibri" w:hAnsi="Calibri" w:cs="Calibri"/>
          <w:sz w:val="22"/>
          <w:szCs w:val="22"/>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t>
      </w:r>
      <w:r w:rsidR="00C75669">
        <w:rPr>
          <w:rFonts w:ascii="Calibri" w:hAnsi="Calibri" w:cs="Calibri"/>
          <w:sz w:val="22"/>
          <w:szCs w:val="22"/>
        </w:rPr>
        <w:t>Wykonawca</w:t>
      </w:r>
      <w:r w:rsidRPr="008C3547">
        <w:rPr>
          <w:rFonts w:ascii="Calibri" w:hAnsi="Calibri" w:cs="Calibri"/>
          <w:sz w:val="22"/>
          <w:szCs w:val="22"/>
        </w:rPr>
        <w:t xml:space="preserve"> może żądać wyłącznie wynagrodzenia należnego z tytułu wykonania części umowy. </w:t>
      </w:r>
    </w:p>
    <w:p w14:paraId="59133AAC" w14:textId="77777777" w:rsidR="0010581C" w:rsidRPr="008C3547" w:rsidRDefault="0010581C" w:rsidP="008C3547">
      <w:pPr>
        <w:pStyle w:val="Default"/>
        <w:numPr>
          <w:ilvl w:val="0"/>
          <w:numId w:val="8"/>
        </w:numPr>
        <w:spacing w:line="240" w:lineRule="auto"/>
        <w:jc w:val="both"/>
        <w:rPr>
          <w:rFonts w:ascii="Calibri" w:hAnsi="Calibri" w:cs="Calibri"/>
          <w:sz w:val="22"/>
          <w:szCs w:val="22"/>
        </w:rPr>
      </w:pPr>
      <w:r w:rsidRPr="008C3547">
        <w:rPr>
          <w:rFonts w:ascii="Calibri" w:hAnsi="Calibri" w:cs="Calibri"/>
          <w:sz w:val="22"/>
          <w:szCs w:val="22"/>
        </w:rPr>
        <w:t xml:space="preserve">W przypadku odstąpienia od Umowy, Wykonawcy należy się wynagrodzenie za prace faktycznie wykonane wyłącznie w sytuacji, gdy odstąpienie nastąpiło z przyczyn niezależnych od Wykonawcy. </w:t>
      </w:r>
    </w:p>
    <w:p w14:paraId="3C1D0D34" w14:textId="77777777" w:rsidR="00D42C38" w:rsidRPr="008C3547" w:rsidRDefault="00D42C38" w:rsidP="008C3547">
      <w:pPr>
        <w:tabs>
          <w:tab w:val="left" w:pos="540"/>
        </w:tabs>
        <w:jc w:val="center"/>
        <w:rPr>
          <w:rFonts w:ascii="Calibri" w:hAnsi="Calibri" w:cs="Calibri"/>
          <w:sz w:val="22"/>
          <w:szCs w:val="22"/>
        </w:rPr>
      </w:pPr>
    </w:p>
    <w:p w14:paraId="4190538A" w14:textId="5A2B4704" w:rsidR="00D42C38" w:rsidRDefault="00D42C38" w:rsidP="008C3547">
      <w:pPr>
        <w:jc w:val="center"/>
        <w:rPr>
          <w:rFonts w:ascii="Calibri" w:hAnsi="Calibri" w:cs="Calibri"/>
          <w:b/>
          <w:bCs/>
          <w:sz w:val="22"/>
          <w:szCs w:val="22"/>
        </w:rPr>
      </w:pPr>
      <w:r w:rsidRPr="008C3547">
        <w:rPr>
          <w:rFonts w:ascii="Calibri" w:hAnsi="Calibri" w:cs="Calibri"/>
          <w:b/>
          <w:bCs/>
          <w:sz w:val="22"/>
          <w:szCs w:val="22"/>
        </w:rPr>
        <w:t xml:space="preserve">§ </w:t>
      </w:r>
      <w:r w:rsidR="00A10544" w:rsidRPr="008C3547">
        <w:rPr>
          <w:rFonts w:ascii="Calibri" w:hAnsi="Calibri" w:cs="Calibri"/>
          <w:b/>
          <w:bCs/>
          <w:sz w:val="22"/>
          <w:szCs w:val="22"/>
        </w:rPr>
        <w:t>8</w:t>
      </w:r>
    </w:p>
    <w:p w14:paraId="6392C4F9" w14:textId="5D01DBB9" w:rsidR="00673553" w:rsidRPr="005B7732" w:rsidRDefault="00673553" w:rsidP="005B7732">
      <w:pPr>
        <w:numPr>
          <w:ilvl w:val="0"/>
          <w:numId w:val="45"/>
        </w:numPr>
        <w:suppressAutoHyphens w:val="0"/>
        <w:spacing w:after="5"/>
        <w:ind w:right="45" w:hanging="360"/>
        <w:jc w:val="both"/>
        <w:rPr>
          <w:rFonts w:ascii="Calibri" w:hAnsi="Calibri" w:cs="Calibri"/>
          <w:sz w:val="22"/>
          <w:szCs w:val="22"/>
        </w:rPr>
      </w:pPr>
      <w:r w:rsidRPr="005B7732">
        <w:rPr>
          <w:rFonts w:ascii="Calibri" w:hAnsi="Calibri" w:cs="Calibri"/>
          <w:sz w:val="22"/>
          <w:szCs w:val="22"/>
        </w:rPr>
        <w:t>W przypadku zwłoki Wykonawcy w realizacji przedmiotu umowy ponad terminy określone w Załączniku nr 1 do umowy (</w:t>
      </w:r>
      <w:r w:rsidR="005B7732" w:rsidRPr="005B7732">
        <w:rPr>
          <w:rFonts w:ascii="Calibri" w:hAnsi="Calibri" w:cs="Calibri"/>
          <w:sz w:val="22"/>
          <w:szCs w:val="22"/>
        </w:rPr>
        <w:t xml:space="preserve">Opis Przedmiotu Zamówienia </w:t>
      </w:r>
      <w:r w:rsidRPr="005B7732">
        <w:rPr>
          <w:rFonts w:ascii="Calibri" w:hAnsi="Calibri" w:cs="Calibri"/>
          <w:sz w:val="22"/>
          <w:szCs w:val="22"/>
        </w:rPr>
        <w:t xml:space="preserve">– załącznik nr 7 do SWZ), Wykonawca zapłaci na rzecz Zamawiającego kary umowne w następującej wysokości: </w:t>
      </w:r>
    </w:p>
    <w:p w14:paraId="109B692A" w14:textId="50F1C31E" w:rsidR="00673553" w:rsidRPr="005B7732" w:rsidRDefault="00673553" w:rsidP="005B7732">
      <w:pPr>
        <w:numPr>
          <w:ilvl w:val="1"/>
          <w:numId w:val="48"/>
        </w:numPr>
        <w:suppressAutoHyphens w:val="0"/>
        <w:spacing w:after="5"/>
        <w:ind w:right="45"/>
        <w:jc w:val="both"/>
        <w:rPr>
          <w:rFonts w:ascii="Calibri" w:hAnsi="Calibri" w:cs="Calibri"/>
          <w:sz w:val="22"/>
          <w:szCs w:val="22"/>
        </w:rPr>
      </w:pPr>
      <w:r w:rsidRPr="005B7732">
        <w:rPr>
          <w:rFonts w:ascii="Calibri" w:hAnsi="Calibri" w:cs="Calibri"/>
          <w:sz w:val="22"/>
          <w:szCs w:val="22"/>
        </w:rPr>
        <w:lastRenderedPageBreak/>
        <w:t xml:space="preserve">w odniesieniu do Termin udostępnienia Rozwinięć wynikających z nowelizacji aktów prawnych - karę umowną </w:t>
      </w:r>
      <w:r w:rsidR="00C47131" w:rsidRPr="005B7732">
        <w:rPr>
          <w:rFonts w:ascii="Calibri" w:hAnsi="Calibri" w:cs="Calibri"/>
          <w:sz w:val="22"/>
          <w:szCs w:val="22"/>
        </w:rPr>
        <w:t>w</w:t>
      </w:r>
      <w:r w:rsidRPr="005B7732">
        <w:rPr>
          <w:rFonts w:ascii="Calibri" w:hAnsi="Calibri" w:cs="Calibri"/>
          <w:sz w:val="22"/>
          <w:szCs w:val="22"/>
        </w:rPr>
        <w:t xml:space="preserve"> wysokości </w:t>
      </w:r>
      <w:r w:rsidR="00C47131" w:rsidRPr="005B7732">
        <w:rPr>
          <w:rFonts w:ascii="Calibri" w:hAnsi="Calibri" w:cs="Calibri"/>
          <w:sz w:val="22"/>
          <w:szCs w:val="22"/>
        </w:rPr>
        <w:t>0,2</w:t>
      </w:r>
      <w:r w:rsidRPr="005B7732">
        <w:rPr>
          <w:rFonts w:ascii="Calibri" w:hAnsi="Calibri" w:cs="Calibri"/>
          <w:sz w:val="22"/>
          <w:szCs w:val="22"/>
        </w:rPr>
        <w:t xml:space="preserve">% </w:t>
      </w:r>
      <w:r w:rsidR="005B7732">
        <w:rPr>
          <w:rFonts w:ascii="Calibri" w:hAnsi="Calibri" w:cs="Calibri"/>
          <w:sz w:val="22"/>
          <w:szCs w:val="22"/>
        </w:rPr>
        <w:t>w</w:t>
      </w:r>
      <w:r w:rsidRPr="005B7732">
        <w:rPr>
          <w:rFonts w:ascii="Calibri" w:hAnsi="Calibri" w:cs="Calibri"/>
          <w:sz w:val="22"/>
          <w:szCs w:val="22"/>
        </w:rPr>
        <w:t xml:space="preserve">ynagrodzenia </w:t>
      </w:r>
      <w:r w:rsidR="00C47131" w:rsidRPr="005B7732">
        <w:rPr>
          <w:rFonts w:ascii="Calibri" w:hAnsi="Calibri" w:cs="Calibri"/>
          <w:sz w:val="22"/>
          <w:szCs w:val="22"/>
        </w:rPr>
        <w:t xml:space="preserve">netto </w:t>
      </w:r>
      <w:r w:rsidRPr="005B7732">
        <w:rPr>
          <w:rFonts w:ascii="Calibri" w:hAnsi="Calibri" w:cs="Calibri"/>
          <w:sz w:val="22"/>
          <w:szCs w:val="22"/>
        </w:rPr>
        <w:t>wskazanego w §</w:t>
      </w:r>
      <w:r w:rsidR="00C47131" w:rsidRPr="005B7732">
        <w:rPr>
          <w:rFonts w:ascii="Calibri" w:hAnsi="Calibri" w:cs="Calibri"/>
          <w:sz w:val="22"/>
          <w:szCs w:val="22"/>
        </w:rPr>
        <w:t>6</w:t>
      </w:r>
      <w:r w:rsidRPr="005B7732">
        <w:rPr>
          <w:rFonts w:ascii="Calibri" w:hAnsi="Calibri" w:cs="Calibri"/>
          <w:sz w:val="22"/>
          <w:szCs w:val="22"/>
        </w:rPr>
        <w:t xml:space="preserve"> ust.1 </w:t>
      </w:r>
      <w:r w:rsidR="005B7732">
        <w:rPr>
          <w:rFonts w:ascii="Calibri" w:hAnsi="Calibri" w:cs="Calibri"/>
          <w:sz w:val="22"/>
          <w:szCs w:val="22"/>
        </w:rPr>
        <w:t>U</w:t>
      </w:r>
      <w:r w:rsidRPr="005B7732">
        <w:rPr>
          <w:rFonts w:ascii="Calibri" w:hAnsi="Calibri" w:cs="Calibri"/>
          <w:sz w:val="22"/>
          <w:szCs w:val="22"/>
        </w:rPr>
        <w:t xml:space="preserve">mowy za każdy kolejny dzień zwłoki. </w:t>
      </w:r>
    </w:p>
    <w:p w14:paraId="351E2888" w14:textId="7F212687" w:rsidR="00673553" w:rsidRPr="005B7732" w:rsidRDefault="00673553" w:rsidP="005B7732">
      <w:pPr>
        <w:numPr>
          <w:ilvl w:val="1"/>
          <w:numId w:val="48"/>
        </w:numPr>
        <w:suppressAutoHyphens w:val="0"/>
        <w:spacing w:after="5"/>
        <w:ind w:right="45"/>
        <w:jc w:val="both"/>
        <w:rPr>
          <w:rFonts w:ascii="Calibri" w:hAnsi="Calibri" w:cs="Calibri"/>
          <w:sz w:val="22"/>
          <w:szCs w:val="22"/>
        </w:rPr>
      </w:pPr>
      <w:r w:rsidRPr="005B7732">
        <w:rPr>
          <w:rFonts w:ascii="Calibri" w:hAnsi="Calibri" w:cs="Calibri"/>
          <w:sz w:val="22"/>
          <w:szCs w:val="22"/>
        </w:rPr>
        <w:t xml:space="preserve">w odniesieniu do czasu usunięcia </w:t>
      </w:r>
      <w:r w:rsidR="00C47131" w:rsidRPr="005B7732">
        <w:rPr>
          <w:rFonts w:ascii="Calibri" w:hAnsi="Calibri" w:cs="Calibri"/>
          <w:sz w:val="22"/>
          <w:szCs w:val="22"/>
        </w:rPr>
        <w:t xml:space="preserve">Awarii </w:t>
      </w:r>
      <w:r w:rsidRPr="005B7732">
        <w:rPr>
          <w:rFonts w:ascii="Calibri" w:hAnsi="Calibri" w:cs="Calibri"/>
          <w:sz w:val="22"/>
          <w:szCs w:val="22"/>
        </w:rPr>
        <w:t xml:space="preserve">– karę umowną </w:t>
      </w:r>
      <w:r w:rsidR="00C47131" w:rsidRPr="005B7732">
        <w:rPr>
          <w:rFonts w:ascii="Calibri" w:hAnsi="Calibri" w:cs="Calibri"/>
          <w:sz w:val="22"/>
          <w:szCs w:val="22"/>
        </w:rPr>
        <w:t>w</w:t>
      </w:r>
      <w:r w:rsidRPr="005B7732">
        <w:rPr>
          <w:rFonts w:ascii="Calibri" w:hAnsi="Calibri" w:cs="Calibri"/>
          <w:sz w:val="22"/>
          <w:szCs w:val="22"/>
        </w:rPr>
        <w:t xml:space="preserve"> wysokości </w:t>
      </w:r>
      <w:r w:rsidR="00C47131" w:rsidRPr="005B7732">
        <w:rPr>
          <w:rFonts w:ascii="Calibri" w:hAnsi="Calibri" w:cs="Calibri"/>
          <w:sz w:val="22"/>
          <w:szCs w:val="22"/>
        </w:rPr>
        <w:t xml:space="preserve">0,05 </w:t>
      </w:r>
      <w:r w:rsidRPr="005B7732">
        <w:rPr>
          <w:rFonts w:ascii="Calibri" w:hAnsi="Calibri" w:cs="Calibri"/>
          <w:sz w:val="22"/>
          <w:szCs w:val="22"/>
        </w:rPr>
        <w:t xml:space="preserve">% </w:t>
      </w:r>
      <w:r w:rsidR="005B7732">
        <w:rPr>
          <w:rFonts w:ascii="Calibri" w:hAnsi="Calibri" w:cs="Calibri"/>
          <w:sz w:val="22"/>
          <w:szCs w:val="22"/>
        </w:rPr>
        <w:t>w</w:t>
      </w:r>
      <w:r w:rsidRPr="005B7732">
        <w:rPr>
          <w:rFonts w:ascii="Calibri" w:hAnsi="Calibri" w:cs="Calibri"/>
          <w:sz w:val="22"/>
          <w:szCs w:val="22"/>
        </w:rPr>
        <w:t xml:space="preserve">ynagrodzenia </w:t>
      </w:r>
      <w:r w:rsidR="00C47131" w:rsidRPr="005B7732">
        <w:rPr>
          <w:rFonts w:ascii="Calibri" w:hAnsi="Calibri" w:cs="Calibri"/>
          <w:sz w:val="22"/>
          <w:szCs w:val="22"/>
        </w:rPr>
        <w:t xml:space="preserve">netto </w:t>
      </w:r>
      <w:r w:rsidRPr="005B7732">
        <w:rPr>
          <w:rFonts w:ascii="Calibri" w:hAnsi="Calibri" w:cs="Calibri"/>
          <w:sz w:val="22"/>
          <w:szCs w:val="22"/>
        </w:rPr>
        <w:t>wskazanego w §</w:t>
      </w:r>
      <w:r w:rsidR="00C47131" w:rsidRPr="005B7732">
        <w:rPr>
          <w:rFonts w:ascii="Calibri" w:hAnsi="Calibri" w:cs="Calibri"/>
          <w:sz w:val="22"/>
          <w:szCs w:val="22"/>
        </w:rPr>
        <w:t>6</w:t>
      </w:r>
      <w:r w:rsidRPr="005B7732">
        <w:rPr>
          <w:rFonts w:ascii="Calibri" w:hAnsi="Calibri" w:cs="Calibri"/>
          <w:sz w:val="22"/>
          <w:szCs w:val="22"/>
        </w:rPr>
        <w:t xml:space="preserve"> ust. </w:t>
      </w:r>
      <w:r w:rsidR="00C47131" w:rsidRPr="005B7732">
        <w:rPr>
          <w:rFonts w:ascii="Calibri" w:hAnsi="Calibri" w:cs="Calibri"/>
          <w:sz w:val="22"/>
          <w:szCs w:val="22"/>
        </w:rPr>
        <w:t>1</w:t>
      </w:r>
      <w:r w:rsidRPr="005B7732">
        <w:rPr>
          <w:rFonts w:ascii="Calibri" w:hAnsi="Calibri" w:cs="Calibri"/>
          <w:sz w:val="22"/>
          <w:szCs w:val="22"/>
        </w:rPr>
        <w:t xml:space="preserve"> niniejszej umowy za każd</w:t>
      </w:r>
      <w:r w:rsidR="00C47131" w:rsidRPr="005B7732">
        <w:rPr>
          <w:rFonts w:ascii="Calibri" w:hAnsi="Calibri" w:cs="Calibri"/>
          <w:sz w:val="22"/>
          <w:szCs w:val="22"/>
        </w:rPr>
        <w:t>ą</w:t>
      </w:r>
      <w:r w:rsidRPr="005B7732">
        <w:rPr>
          <w:rFonts w:ascii="Calibri" w:hAnsi="Calibri" w:cs="Calibri"/>
          <w:sz w:val="22"/>
          <w:szCs w:val="22"/>
        </w:rPr>
        <w:t xml:space="preserve"> kolej</w:t>
      </w:r>
      <w:r w:rsidR="00C47131" w:rsidRPr="005B7732">
        <w:rPr>
          <w:rFonts w:ascii="Calibri" w:hAnsi="Calibri" w:cs="Calibri"/>
          <w:sz w:val="22"/>
          <w:szCs w:val="22"/>
        </w:rPr>
        <w:t>ą</w:t>
      </w:r>
      <w:r w:rsidRPr="005B7732">
        <w:rPr>
          <w:rFonts w:ascii="Calibri" w:hAnsi="Calibri" w:cs="Calibri"/>
          <w:sz w:val="22"/>
          <w:szCs w:val="22"/>
        </w:rPr>
        <w:t xml:space="preserve"> </w:t>
      </w:r>
      <w:r w:rsidR="00C47131" w:rsidRPr="005B7732">
        <w:rPr>
          <w:rFonts w:ascii="Calibri" w:hAnsi="Calibri" w:cs="Calibri"/>
          <w:sz w:val="22"/>
          <w:szCs w:val="22"/>
        </w:rPr>
        <w:t>godzinę</w:t>
      </w:r>
      <w:r w:rsidRPr="005B7732">
        <w:rPr>
          <w:rFonts w:ascii="Calibri" w:hAnsi="Calibri" w:cs="Calibri"/>
          <w:sz w:val="22"/>
          <w:szCs w:val="22"/>
        </w:rPr>
        <w:t xml:space="preserve"> zwłoki. </w:t>
      </w:r>
    </w:p>
    <w:p w14:paraId="6105ACB1" w14:textId="35D43C0C" w:rsidR="00673553" w:rsidRPr="005B7732" w:rsidRDefault="00673553" w:rsidP="005B7732">
      <w:pPr>
        <w:numPr>
          <w:ilvl w:val="1"/>
          <w:numId w:val="48"/>
        </w:numPr>
        <w:suppressAutoHyphens w:val="0"/>
        <w:spacing w:after="5"/>
        <w:ind w:right="45"/>
        <w:jc w:val="both"/>
        <w:rPr>
          <w:rFonts w:ascii="Calibri" w:hAnsi="Calibri" w:cs="Calibri"/>
          <w:sz w:val="22"/>
          <w:szCs w:val="22"/>
        </w:rPr>
      </w:pPr>
      <w:r w:rsidRPr="005B7732">
        <w:rPr>
          <w:rFonts w:ascii="Calibri" w:hAnsi="Calibri" w:cs="Calibri"/>
          <w:sz w:val="22"/>
          <w:szCs w:val="22"/>
        </w:rPr>
        <w:t xml:space="preserve">w odniesieniu do czasu usunięcia </w:t>
      </w:r>
      <w:r w:rsidR="00C47131" w:rsidRPr="005B7732">
        <w:rPr>
          <w:rFonts w:ascii="Calibri" w:hAnsi="Calibri" w:cs="Calibri"/>
          <w:sz w:val="22"/>
          <w:szCs w:val="22"/>
        </w:rPr>
        <w:t>Błędu Aplikacji</w:t>
      </w:r>
      <w:r w:rsidRPr="005B7732">
        <w:rPr>
          <w:rFonts w:ascii="Calibri" w:hAnsi="Calibri" w:cs="Calibri"/>
          <w:sz w:val="22"/>
          <w:szCs w:val="22"/>
        </w:rPr>
        <w:t xml:space="preserve"> – karę umowną </w:t>
      </w:r>
      <w:r w:rsidR="00C47131" w:rsidRPr="005B7732">
        <w:rPr>
          <w:rFonts w:ascii="Calibri" w:hAnsi="Calibri" w:cs="Calibri"/>
          <w:sz w:val="22"/>
          <w:szCs w:val="22"/>
        </w:rPr>
        <w:t>w</w:t>
      </w:r>
      <w:r w:rsidRPr="005B7732">
        <w:rPr>
          <w:rFonts w:ascii="Calibri" w:hAnsi="Calibri" w:cs="Calibri"/>
          <w:sz w:val="22"/>
          <w:szCs w:val="22"/>
        </w:rPr>
        <w:t xml:space="preserve"> wysokości </w:t>
      </w:r>
      <w:r w:rsidR="00C47131" w:rsidRPr="005B7732">
        <w:rPr>
          <w:rFonts w:ascii="Calibri" w:hAnsi="Calibri" w:cs="Calibri"/>
          <w:sz w:val="22"/>
          <w:szCs w:val="22"/>
        </w:rPr>
        <w:t>0,1</w:t>
      </w:r>
      <w:r w:rsidRPr="005B7732">
        <w:rPr>
          <w:rFonts w:ascii="Calibri" w:hAnsi="Calibri" w:cs="Calibri"/>
          <w:sz w:val="22"/>
          <w:szCs w:val="22"/>
        </w:rPr>
        <w:t>%</w:t>
      </w:r>
      <w:r w:rsidR="005B7732">
        <w:rPr>
          <w:rFonts w:ascii="Calibri" w:hAnsi="Calibri" w:cs="Calibri"/>
          <w:sz w:val="22"/>
          <w:szCs w:val="22"/>
        </w:rPr>
        <w:t xml:space="preserve"> w</w:t>
      </w:r>
      <w:r w:rsidRPr="005B7732">
        <w:rPr>
          <w:rFonts w:ascii="Calibri" w:hAnsi="Calibri" w:cs="Calibri"/>
          <w:sz w:val="22"/>
          <w:szCs w:val="22"/>
        </w:rPr>
        <w:t xml:space="preserve">ynagrodzenia </w:t>
      </w:r>
      <w:r w:rsidR="00C47131" w:rsidRPr="005B7732">
        <w:rPr>
          <w:rFonts w:ascii="Calibri" w:hAnsi="Calibri" w:cs="Calibri"/>
          <w:sz w:val="22"/>
          <w:szCs w:val="22"/>
        </w:rPr>
        <w:t xml:space="preserve">netto </w:t>
      </w:r>
      <w:r w:rsidRPr="005B7732">
        <w:rPr>
          <w:rFonts w:ascii="Calibri" w:hAnsi="Calibri" w:cs="Calibri"/>
          <w:sz w:val="22"/>
          <w:szCs w:val="22"/>
        </w:rPr>
        <w:t>wskazanego w §</w:t>
      </w:r>
      <w:r w:rsidR="00C47131" w:rsidRPr="005B7732">
        <w:rPr>
          <w:rFonts w:ascii="Calibri" w:hAnsi="Calibri" w:cs="Calibri"/>
          <w:sz w:val="22"/>
          <w:szCs w:val="22"/>
        </w:rPr>
        <w:t>6</w:t>
      </w:r>
      <w:r w:rsidRPr="005B7732">
        <w:rPr>
          <w:rFonts w:ascii="Calibri" w:hAnsi="Calibri" w:cs="Calibri"/>
          <w:sz w:val="22"/>
          <w:szCs w:val="22"/>
        </w:rPr>
        <w:t xml:space="preserve"> ust. </w:t>
      </w:r>
      <w:r w:rsidR="00C47131" w:rsidRPr="005B7732">
        <w:rPr>
          <w:rFonts w:ascii="Calibri" w:hAnsi="Calibri" w:cs="Calibri"/>
          <w:sz w:val="22"/>
          <w:szCs w:val="22"/>
        </w:rPr>
        <w:t>1</w:t>
      </w:r>
      <w:r w:rsidRPr="005B7732">
        <w:rPr>
          <w:rFonts w:ascii="Calibri" w:hAnsi="Calibri" w:cs="Calibri"/>
          <w:sz w:val="22"/>
          <w:szCs w:val="22"/>
        </w:rPr>
        <w:t xml:space="preserve"> </w:t>
      </w:r>
      <w:r w:rsidR="005B7732">
        <w:rPr>
          <w:rFonts w:ascii="Calibri" w:hAnsi="Calibri" w:cs="Calibri"/>
          <w:sz w:val="22"/>
          <w:szCs w:val="22"/>
        </w:rPr>
        <w:t>U</w:t>
      </w:r>
      <w:r w:rsidRPr="005B7732">
        <w:rPr>
          <w:rFonts w:ascii="Calibri" w:hAnsi="Calibri" w:cs="Calibri"/>
          <w:sz w:val="22"/>
          <w:szCs w:val="22"/>
        </w:rPr>
        <w:t xml:space="preserve">mowy za każde rozpoczęte kolejne 12 godzin zwłoki. </w:t>
      </w:r>
    </w:p>
    <w:p w14:paraId="31BEE07D" w14:textId="6AB9EBE4" w:rsidR="00673553" w:rsidRPr="005B7732" w:rsidRDefault="00673553" w:rsidP="005B7732">
      <w:pPr>
        <w:numPr>
          <w:ilvl w:val="1"/>
          <w:numId w:val="48"/>
        </w:numPr>
        <w:suppressAutoHyphens w:val="0"/>
        <w:spacing w:after="5"/>
        <w:ind w:right="45"/>
        <w:jc w:val="both"/>
        <w:rPr>
          <w:rFonts w:ascii="Calibri" w:hAnsi="Calibri" w:cs="Calibri"/>
          <w:sz w:val="22"/>
          <w:szCs w:val="22"/>
        </w:rPr>
      </w:pPr>
      <w:r w:rsidRPr="005B7732">
        <w:rPr>
          <w:rFonts w:ascii="Calibri" w:hAnsi="Calibri" w:cs="Calibri"/>
          <w:sz w:val="22"/>
          <w:szCs w:val="22"/>
        </w:rPr>
        <w:t xml:space="preserve">w odniesieniu do Czasu usunięcia Usterki Programistycznej - karę umowną do wysokości </w:t>
      </w:r>
      <w:r w:rsidR="00C47131" w:rsidRPr="005B7732">
        <w:rPr>
          <w:rFonts w:ascii="Calibri" w:hAnsi="Calibri" w:cs="Calibri"/>
          <w:sz w:val="22"/>
          <w:szCs w:val="22"/>
        </w:rPr>
        <w:t>0,2</w:t>
      </w:r>
      <w:r w:rsidRPr="005B7732">
        <w:rPr>
          <w:rFonts w:ascii="Calibri" w:hAnsi="Calibri" w:cs="Calibri"/>
          <w:sz w:val="22"/>
          <w:szCs w:val="22"/>
        </w:rPr>
        <w:t>% Wynagrodzenia</w:t>
      </w:r>
      <w:r w:rsidR="00C47131" w:rsidRPr="005B7732">
        <w:rPr>
          <w:rFonts w:ascii="Calibri" w:hAnsi="Calibri" w:cs="Calibri"/>
          <w:sz w:val="22"/>
          <w:szCs w:val="22"/>
        </w:rPr>
        <w:t xml:space="preserve"> netto</w:t>
      </w:r>
      <w:r w:rsidRPr="005B7732">
        <w:rPr>
          <w:rFonts w:ascii="Calibri" w:hAnsi="Calibri" w:cs="Calibri"/>
          <w:sz w:val="22"/>
          <w:szCs w:val="22"/>
        </w:rPr>
        <w:t xml:space="preserve"> wskazanego w §</w:t>
      </w:r>
      <w:r w:rsidR="00C47131" w:rsidRPr="005B7732">
        <w:rPr>
          <w:rFonts w:ascii="Calibri" w:hAnsi="Calibri" w:cs="Calibri"/>
          <w:sz w:val="22"/>
          <w:szCs w:val="22"/>
        </w:rPr>
        <w:t>6</w:t>
      </w:r>
      <w:r w:rsidRPr="005B7732">
        <w:rPr>
          <w:rFonts w:ascii="Calibri" w:hAnsi="Calibri" w:cs="Calibri"/>
          <w:sz w:val="22"/>
          <w:szCs w:val="22"/>
        </w:rPr>
        <w:t xml:space="preserve"> ust. </w:t>
      </w:r>
      <w:r w:rsidR="00C47131" w:rsidRPr="005B7732">
        <w:rPr>
          <w:rFonts w:ascii="Calibri" w:hAnsi="Calibri" w:cs="Calibri"/>
          <w:sz w:val="22"/>
          <w:szCs w:val="22"/>
        </w:rPr>
        <w:t>1</w:t>
      </w:r>
      <w:r w:rsidR="005B7732">
        <w:rPr>
          <w:rFonts w:ascii="Calibri" w:hAnsi="Calibri" w:cs="Calibri"/>
          <w:sz w:val="22"/>
          <w:szCs w:val="22"/>
        </w:rPr>
        <w:t xml:space="preserve"> U</w:t>
      </w:r>
      <w:r w:rsidRPr="005B7732">
        <w:rPr>
          <w:rFonts w:ascii="Calibri" w:hAnsi="Calibri" w:cs="Calibri"/>
          <w:sz w:val="22"/>
          <w:szCs w:val="22"/>
        </w:rPr>
        <w:t xml:space="preserve">mowy za każdy kolejny dzień zwłoki.  </w:t>
      </w:r>
    </w:p>
    <w:p w14:paraId="43A32F4C" w14:textId="6F4FEE60" w:rsidR="00C47131" w:rsidRPr="005B7732" w:rsidRDefault="00C47131" w:rsidP="005B7732">
      <w:pPr>
        <w:numPr>
          <w:ilvl w:val="1"/>
          <w:numId w:val="48"/>
        </w:numPr>
        <w:suppressAutoHyphens w:val="0"/>
        <w:spacing w:after="5"/>
        <w:ind w:right="45"/>
        <w:jc w:val="both"/>
        <w:rPr>
          <w:rFonts w:ascii="Calibri" w:hAnsi="Calibri" w:cs="Calibri"/>
          <w:sz w:val="22"/>
          <w:szCs w:val="22"/>
        </w:rPr>
      </w:pPr>
      <w:r w:rsidRPr="005B7732">
        <w:rPr>
          <w:rFonts w:ascii="Calibri" w:hAnsi="Calibri" w:cs="Calibri"/>
          <w:sz w:val="22"/>
          <w:szCs w:val="22"/>
        </w:rPr>
        <w:t xml:space="preserve">w odniesieniu do Czasu obsługi Konsultacji – karę umowną w wysokości 0,5 % </w:t>
      </w:r>
      <w:r w:rsidR="005B7732">
        <w:rPr>
          <w:rFonts w:ascii="Calibri" w:hAnsi="Calibri" w:cs="Calibri"/>
          <w:sz w:val="22"/>
          <w:szCs w:val="22"/>
        </w:rPr>
        <w:t>w</w:t>
      </w:r>
      <w:r w:rsidRPr="005B7732">
        <w:rPr>
          <w:rFonts w:ascii="Calibri" w:hAnsi="Calibri" w:cs="Calibri"/>
          <w:sz w:val="22"/>
          <w:szCs w:val="22"/>
        </w:rPr>
        <w:t xml:space="preserve">ynagrodzenia netto wskazanego w §6 ust. 1 </w:t>
      </w:r>
      <w:r w:rsidR="005B7732">
        <w:rPr>
          <w:rFonts w:ascii="Calibri" w:hAnsi="Calibri" w:cs="Calibri"/>
          <w:sz w:val="22"/>
          <w:szCs w:val="22"/>
        </w:rPr>
        <w:t>U</w:t>
      </w:r>
      <w:r w:rsidRPr="005B7732">
        <w:rPr>
          <w:rFonts w:ascii="Calibri" w:hAnsi="Calibri" w:cs="Calibri"/>
          <w:sz w:val="22"/>
          <w:szCs w:val="22"/>
        </w:rPr>
        <w:t xml:space="preserve">mowy za każdy kolejny dzień zwłoki.  </w:t>
      </w:r>
    </w:p>
    <w:p w14:paraId="012F292F" w14:textId="293F57CA" w:rsidR="00C47131" w:rsidRPr="005B7732" w:rsidRDefault="00673553" w:rsidP="005B7732">
      <w:pPr>
        <w:numPr>
          <w:ilvl w:val="1"/>
          <w:numId w:val="48"/>
        </w:numPr>
        <w:suppressAutoHyphens w:val="0"/>
        <w:spacing w:after="5"/>
        <w:ind w:right="45"/>
        <w:jc w:val="both"/>
        <w:rPr>
          <w:rFonts w:ascii="Calibri" w:hAnsi="Calibri" w:cs="Calibri"/>
          <w:sz w:val="22"/>
          <w:szCs w:val="22"/>
        </w:rPr>
      </w:pPr>
      <w:r w:rsidRPr="005B7732">
        <w:rPr>
          <w:rFonts w:ascii="Calibri" w:hAnsi="Calibri" w:cs="Calibri"/>
          <w:sz w:val="22"/>
          <w:szCs w:val="22"/>
        </w:rPr>
        <w:t xml:space="preserve">w odniesieniu do Czasu usunięcia </w:t>
      </w:r>
      <w:r w:rsidR="00C47131" w:rsidRPr="005B7732">
        <w:rPr>
          <w:rFonts w:ascii="Calibri" w:hAnsi="Calibri" w:cs="Calibri"/>
          <w:sz w:val="22"/>
          <w:szCs w:val="22"/>
        </w:rPr>
        <w:t>A</w:t>
      </w:r>
      <w:r w:rsidRPr="005B7732">
        <w:rPr>
          <w:rFonts w:ascii="Calibri" w:hAnsi="Calibri" w:cs="Calibri"/>
          <w:sz w:val="22"/>
          <w:szCs w:val="22"/>
        </w:rPr>
        <w:t xml:space="preserve">warii po aktualizacji– karę umowną w wysokości </w:t>
      </w:r>
      <w:r w:rsidR="00C47131" w:rsidRPr="005B7732">
        <w:rPr>
          <w:rFonts w:ascii="Calibri" w:hAnsi="Calibri" w:cs="Calibri"/>
          <w:sz w:val="22"/>
          <w:szCs w:val="22"/>
        </w:rPr>
        <w:t>0,25</w:t>
      </w:r>
      <w:r w:rsidRPr="005B7732">
        <w:rPr>
          <w:rFonts w:ascii="Calibri" w:hAnsi="Calibri" w:cs="Calibri"/>
          <w:sz w:val="22"/>
          <w:szCs w:val="22"/>
        </w:rPr>
        <w:t xml:space="preserve">% </w:t>
      </w:r>
      <w:r w:rsidR="005B7732">
        <w:rPr>
          <w:rFonts w:ascii="Calibri" w:hAnsi="Calibri" w:cs="Calibri"/>
          <w:sz w:val="22"/>
          <w:szCs w:val="22"/>
        </w:rPr>
        <w:t>w</w:t>
      </w:r>
      <w:r w:rsidRPr="005B7732">
        <w:rPr>
          <w:rFonts w:ascii="Calibri" w:hAnsi="Calibri" w:cs="Calibri"/>
          <w:sz w:val="22"/>
          <w:szCs w:val="22"/>
        </w:rPr>
        <w:t xml:space="preserve">ynagrodzenia </w:t>
      </w:r>
      <w:r w:rsidR="005B7732">
        <w:rPr>
          <w:rFonts w:ascii="Calibri" w:hAnsi="Calibri" w:cs="Calibri"/>
          <w:sz w:val="22"/>
          <w:szCs w:val="22"/>
        </w:rPr>
        <w:t xml:space="preserve">netto </w:t>
      </w:r>
      <w:r w:rsidRPr="005B7732">
        <w:rPr>
          <w:rFonts w:ascii="Calibri" w:hAnsi="Calibri" w:cs="Calibri"/>
          <w:sz w:val="22"/>
          <w:szCs w:val="22"/>
        </w:rPr>
        <w:t>wskazanego w §</w:t>
      </w:r>
      <w:r w:rsidR="00C47131" w:rsidRPr="005B7732">
        <w:rPr>
          <w:rFonts w:ascii="Calibri" w:hAnsi="Calibri" w:cs="Calibri"/>
          <w:sz w:val="22"/>
          <w:szCs w:val="22"/>
        </w:rPr>
        <w:t>6</w:t>
      </w:r>
      <w:r w:rsidRPr="005B7732">
        <w:rPr>
          <w:rFonts w:ascii="Calibri" w:hAnsi="Calibri" w:cs="Calibri"/>
          <w:sz w:val="22"/>
          <w:szCs w:val="22"/>
        </w:rPr>
        <w:t xml:space="preserve"> ust. </w:t>
      </w:r>
      <w:r w:rsidR="00C47131" w:rsidRPr="005B7732">
        <w:rPr>
          <w:rFonts w:ascii="Calibri" w:hAnsi="Calibri" w:cs="Calibri"/>
          <w:sz w:val="22"/>
          <w:szCs w:val="22"/>
        </w:rPr>
        <w:t>1</w:t>
      </w:r>
      <w:r w:rsidR="005B7732">
        <w:rPr>
          <w:rFonts w:ascii="Calibri" w:hAnsi="Calibri" w:cs="Calibri"/>
          <w:sz w:val="22"/>
          <w:szCs w:val="22"/>
        </w:rPr>
        <w:t xml:space="preserve"> U</w:t>
      </w:r>
      <w:r w:rsidRPr="005B7732">
        <w:rPr>
          <w:rFonts w:ascii="Calibri" w:hAnsi="Calibri" w:cs="Calibri"/>
          <w:sz w:val="22"/>
          <w:szCs w:val="22"/>
        </w:rPr>
        <w:t xml:space="preserve">mowy za każde rozpoczęte kolejne 12 godzin zwłoki. </w:t>
      </w:r>
    </w:p>
    <w:p w14:paraId="47BA684D" w14:textId="2769A389" w:rsidR="00C47131" w:rsidRPr="005B7732" w:rsidRDefault="00C47131" w:rsidP="005B7732">
      <w:pPr>
        <w:numPr>
          <w:ilvl w:val="1"/>
          <w:numId w:val="48"/>
        </w:numPr>
        <w:suppressAutoHyphens w:val="0"/>
        <w:spacing w:after="5"/>
        <w:ind w:right="45"/>
        <w:jc w:val="both"/>
        <w:rPr>
          <w:rFonts w:ascii="Calibri" w:hAnsi="Calibri" w:cs="Calibri"/>
          <w:sz w:val="22"/>
          <w:szCs w:val="22"/>
        </w:rPr>
      </w:pPr>
      <w:r w:rsidRPr="005B7732">
        <w:rPr>
          <w:rFonts w:ascii="Calibri" w:hAnsi="Calibri" w:cs="Calibri"/>
          <w:sz w:val="22"/>
          <w:szCs w:val="22"/>
        </w:rPr>
        <w:t xml:space="preserve">w odniesieniu do niedochowanie czasów </w:t>
      </w:r>
      <w:r w:rsidR="005B7732" w:rsidRPr="005B7732">
        <w:rPr>
          <w:rFonts w:ascii="Calibri" w:hAnsi="Calibri" w:cs="Calibri"/>
          <w:sz w:val="22"/>
          <w:szCs w:val="22"/>
        </w:rPr>
        <w:t>reagowania</w:t>
      </w:r>
      <w:r w:rsidRPr="005B7732">
        <w:rPr>
          <w:rFonts w:ascii="Calibri" w:hAnsi="Calibri" w:cs="Calibri"/>
          <w:sz w:val="22"/>
          <w:szCs w:val="22"/>
        </w:rPr>
        <w:t xml:space="preserve"> na zagrożenia w ramach </w:t>
      </w:r>
      <w:r w:rsidR="005B7732" w:rsidRPr="005B7732">
        <w:rPr>
          <w:rFonts w:ascii="Calibri" w:hAnsi="Calibri" w:cs="Calibri"/>
          <w:sz w:val="22"/>
          <w:szCs w:val="22"/>
        </w:rPr>
        <w:t xml:space="preserve">świadczonej </w:t>
      </w:r>
      <w:r w:rsidRPr="005B7732">
        <w:rPr>
          <w:rFonts w:ascii="Calibri" w:hAnsi="Calibri" w:cs="Calibri"/>
          <w:sz w:val="22"/>
          <w:szCs w:val="22"/>
        </w:rPr>
        <w:t xml:space="preserve">usługi </w:t>
      </w:r>
      <w:r w:rsidR="005B7732" w:rsidRPr="005B7732">
        <w:rPr>
          <w:rFonts w:ascii="Calibri" w:hAnsi="Calibri" w:cs="Calibri"/>
          <w:sz w:val="22"/>
          <w:szCs w:val="22"/>
        </w:rPr>
        <w:t>SOC</w:t>
      </w:r>
      <w:r w:rsidRPr="005B7732">
        <w:rPr>
          <w:rFonts w:ascii="Calibri" w:hAnsi="Calibri" w:cs="Calibri"/>
          <w:sz w:val="22"/>
          <w:szCs w:val="22"/>
        </w:rPr>
        <w:t xml:space="preserve">: </w:t>
      </w:r>
    </w:p>
    <w:p w14:paraId="55403DA5" w14:textId="5056005A" w:rsidR="00C47131" w:rsidRPr="005B7732" w:rsidRDefault="00C47131" w:rsidP="005B7732">
      <w:pPr>
        <w:numPr>
          <w:ilvl w:val="2"/>
          <w:numId w:val="49"/>
        </w:numPr>
        <w:suppressAutoHyphens w:val="0"/>
        <w:spacing w:after="5"/>
        <w:ind w:right="45"/>
        <w:jc w:val="both"/>
        <w:rPr>
          <w:rFonts w:ascii="Calibri" w:hAnsi="Calibri" w:cs="Calibri"/>
          <w:sz w:val="22"/>
          <w:szCs w:val="22"/>
        </w:rPr>
      </w:pPr>
      <w:r w:rsidRPr="005B7732">
        <w:rPr>
          <w:rFonts w:ascii="Calibri" w:hAnsi="Calibri" w:cs="Calibri"/>
          <w:sz w:val="22"/>
          <w:szCs w:val="22"/>
        </w:rPr>
        <w:t xml:space="preserve">w odniesieniu do poziomu krytycznego – </w:t>
      </w:r>
      <w:r w:rsidR="005B7732" w:rsidRPr="005B7732">
        <w:rPr>
          <w:rFonts w:ascii="Calibri" w:hAnsi="Calibri" w:cs="Calibri"/>
          <w:sz w:val="22"/>
          <w:szCs w:val="22"/>
        </w:rPr>
        <w:t>1</w:t>
      </w:r>
      <w:r w:rsidRPr="005B7732">
        <w:rPr>
          <w:rFonts w:ascii="Calibri" w:hAnsi="Calibri" w:cs="Calibri"/>
          <w:sz w:val="22"/>
          <w:szCs w:val="22"/>
        </w:rPr>
        <w:t xml:space="preserve">000,00 PLN za każdą rozpoczętą godzinę zwłoki; </w:t>
      </w:r>
    </w:p>
    <w:p w14:paraId="1C89BD75" w14:textId="0E586C91" w:rsidR="00C47131" w:rsidRPr="005B7732" w:rsidRDefault="00C47131" w:rsidP="005B7732">
      <w:pPr>
        <w:numPr>
          <w:ilvl w:val="2"/>
          <w:numId w:val="49"/>
        </w:numPr>
        <w:suppressAutoHyphens w:val="0"/>
        <w:spacing w:after="5"/>
        <w:ind w:right="45"/>
        <w:jc w:val="both"/>
        <w:rPr>
          <w:rFonts w:ascii="Calibri" w:hAnsi="Calibri" w:cs="Calibri"/>
          <w:sz w:val="22"/>
          <w:szCs w:val="22"/>
        </w:rPr>
      </w:pPr>
      <w:r w:rsidRPr="005B7732">
        <w:rPr>
          <w:rFonts w:ascii="Calibri" w:hAnsi="Calibri" w:cs="Calibri"/>
          <w:sz w:val="22"/>
          <w:szCs w:val="22"/>
        </w:rPr>
        <w:t>w odniesieniu do poziomu 3 – 500,00 PLN za każdą rozpoczętą godzinę zwłoki;</w:t>
      </w:r>
    </w:p>
    <w:p w14:paraId="6B35F529" w14:textId="2A110FF7" w:rsidR="00C47131" w:rsidRPr="005B7732" w:rsidRDefault="00C47131" w:rsidP="005B7732">
      <w:pPr>
        <w:numPr>
          <w:ilvl w:val="2"/>
          <w:numId w:val="49"/>
        </w:numPr>
        <w:suppressAutoHyphens w:val="0"/>
        <w:spacing w:after="5"/>
        <w:ind w:right="45"/>
        <w:jc w:val="both"/>
        <w:rPr>
          <w:rFonts w:ascii="Calibri" w:hAnsi="Calibri" w:cs="Calibri"/>
          <w:sz w:val="22"/>
          <w:szCs w:val="22"/>
        </w:rPr>
      </w:pPr>
      <w:r w:rsidRPr="005B7732">
        <w:rPr>
          <w:rFonts w:ascii="Calibri" w:hAnsi="Calibri" w:cs="Calibri"/>
          <w:sz w:val="22"/>
          <w:szCs w:val="22"/>
        </w:rPr>
        <w:t xml:space="preserve">w odniesieniu do poziomu 2 – </w:t>
      </w:r>
      <w:r w:rsidR="005B7732" w:rsidRPr="005B7732">
        <w:rPr>
          <w:rFonts w:ascii="Calibri" w:hAnsi="Calibri" w:cs="Calibri"/>
          <w:sz w:val="22"/>
          <w:szCs w:val="22"/>
        </w:rPr>
        <w:t>3</w:t>
      </w:r>
      <w:r w:rsidRPr="005B7732">
        <w:rPr>
          <w:rFonts w:ascii="Calibri" w:hAnsi="Calibri" w:cs="Calibri"/>
          <w:sz w:val="22"/>
          <w:szCs w:val="22"/>
        </w:rPr>
        <w:t>00,00 PLN za każdą rozpoczętą godzinę zwłoki;</w:t>
      </w:r>
    </w:p>
    <w:p w14:paraId="5E13B951" w14:textId="79641DD3" w:rsidR="00C47131" w:rsidRPr="005B7732" w:rsidRDefault="00C47131" w:rsidP="005B7732">
      <w:pPr>
        <w:numPr>
          <w:ilvl w:val="2"/>
          <w:numId w:val="49"/>
        </w:numPr>
        <w:suppressAutoHyphens w:val="0"/>
        <w:spacing w:after="5"/>
        <w:ind w:right="45"/>
        <w:jc w:val="both"/>
        <w:rPr>
          <w:rFonts w:ascii="Calibri" w:hAnsi="Calibri" w:cs="Calibri"/>
          <w:sz w:val="22"/>
          <w:szCs w:val="22"/>
        </w:rPr>
      </w:pPr>
      <w:r w:rsidRPr="005B7732">
        <w:rPr>
          <w:rFonts w:ascii="Calibri" w:hAnsi="Calibri" w:cs="Calibri"/>
          <w:sz w:val="22"/>
          <w:szCs w:val="22"/>
        </w:rPr>
        <w:t xml:space="preserve">w odniesieniu do poziomu 1 – </w:t>
      </w:r>
      <w:r w:rsidR="005B7732" w:rsidRPr="005B7732">
        <w:rPr>
          <w:rFonts w:ascii="Calibri" w:hAnsi="Calibri" w:cs="Calibri"/>
          <w:sz w:val="22"/>
          <w:szCs w:val="22"/>
        </w:rPr>
        <w:t>2</w:t>
      </w:r>
      <w:r w:rsidRPr="005B7732">
        <w:rPr>
          <w:rFonts w:ascii="Calibri" w:hAnsi="Calibri" w:cs="Calibri"/>
          <w:sz w:val="22"/>
          <w:szCs w:val="22"/>
        </w:rPr>
        <w:t>00,00 PLN za każdy rozpoczęty dzień zwłoki;</w:t>
      </w:r>
    </w:p>
    <w:p w14:paraId="4BD9D411" w14:textId="77777777" w:rsidR="00673553" w:rsidRPr="005B7732" w:rsidRDefault="00673553" w:rsidP="005B7732">
      <w:pPr>
        <w:numPr>
          <w:ilvl w:val="0"/>
          <w:numId w:val="45"/>
        </w:numPr>
        <w:suppressAutoHyphens w:val="0"/>
        <w:spacing w:after="5"/>
        <w:ind w:right="45" w:hanging="360"/>
        <w:jc w:val="both"/>
        <w:rPr>
          <w:rFonts w:ascii="Calibri" w:hAnsi="Calibri" w:cs="Calibri"/>
          <w:sz w:val="22"/>
          <w:szCs w:val="22"/>
        </w:rPr>
      </w:pPr>
      <w:r w:rsidRPr="005B7732">
        <w:rPr>
          <w:rFonts w:ascii="Calibri" w:hAnsi="Calibri" w:cs="Calibri"/>
          <w:sz w:val="22"/>
          <w:szCs w:val="22"/>
        </w:rPr>
        <w:t xml:space="preserve">Kary umowne opisane w ustępie 1 niniejszego paragrafu liczone będą odrębnie do każdego pojedynczego zgłoszenia. </w:t>
      </w:r>
    </w:p>
    <w:p w14:paraId="7EA9667D" w14:textId="77777777" w:rsidR="00673553" w:rsidRPr="005B7732" w:rsidRDefault="00673553" w:rsidP="005B7732">
      <w:pPr>
        <w:numPr>
          <w:ilvl w:val="0"/>
          <w:numId w:val="45"/>
        </w:numPr>
        <w:suppressAutoHyphens w:val="0"/>
        <w:spacing w:after="5"/>
        <w:ind w:right="45" w:hanging="360"/>
        <w:jc w:val="both"/>
        <w:rPr>
          <w:rFonts w:ascii="Calibri" w:hAnsi="Calibri" w:cs="Calibri"/>
          <w:sz w:val="22"/>
          <w:szCs w:val="22"/>
        </w:rPr>
      </w:pPr>
      <w:r w:rsidRPr="005B7732">
        <w:rPr>
          <w:rFonts w:ascii="Calibri" w:hAnsi="Calibri" w:cs="Calibri"/>
          <w:sz w:val="22"/>
          <w:szCs w:val="22"/>
        </w:rPr>
        <w:t xml:space="preserve">W przypadku odstąpienia od umowy z winy Wykonawcy lub Zamawiającego druga strona może dochodzić od strony winnej kary umownej w wysokości do 20% wartości netto umowy. </w:t>
      </w:r>
    </w:p>
    <w:p w14:paraId="43CDD334" w14:textId="77777777" w:rsidR="00673553" w:rsidRPr="005B7732" w:rsidRDefault="00673553" w:rsidP="005B7732">
      <w:pPr>
        <w:numPr>
          <w:ilvl w:val="0"/>
          <w:numId w:val="45"/>
        </w:numPr>
        <w:suppressAutoHyphens w:val="0"/>
        <w:spacing w:after="5"/>
        <w:ind w:right="45" w:hanging="360"/>
        <w:jc w:val="both"/>
        <w:rPr>
          <w:rFonts w:ascii="Calibri" w:hAnsi="Calibri" w:cs="Calibri"/>
          <w:sz w:val="22"/>
          <w:szCs w:val="22"/>
        </w:rPr>
      </w:pPr>
      <w:r w:rsidRPr="005B7732">
        <w:rPr>
          <w:rFonts w:ascii="Calibri" w:hAnsi="Calibri" w:cs="Calibri"/>
          <w:sz w:val="22"/>
          <w:szCs w:val="22"/>
        </w:rPr>
        <w:t xml:space="preserve">Jeżeli wysokość szkody przekracza wysokość kary umownej, Zamawiający zastrzega sobie prawo dochodzenia na drodze sądowej odszkodowania przekraczającego wysokość kary. </w:t>
      </w:r>
    </w:p>
    <w:p w14:paraId="4A2C4D3A" w14:textId="77777777" w:rsidR="00673553" w:rsidRPr="005B7732" w:rsidRDefault="00673553" w:rsidP="005B7732">
      <w:pPr>
        <w:numPr>
          <w:ilvl w:val="0"/>
          <w:numId w:val="45"/>
        </w:numPr>
        <w:suppressAutoHyphens w:val="0"/>
        <w:spacing w:after="5"/>
        <w:ind w:right="45" w:hanging="360"/>
        <w:jc w:val="both"/>
        <w:rPr>
          <w:rFonts w:ascii="Calibri" w:hAnsi="Calibri" w:cs="Calibri"/>
          <w:sz w:val="22"/>
          <w:szCs w:val="22"/>
        </w:rPr>
      </w:pPr>
      <w:r w:rsidRPr="005B7732">
        <w:rPr>
          <w:rFonts w:ascii="Calibri" w:hAnsi="Calibri" w:cs="Calibri"/>
          <w:sz w:val="22"/>
          <w:szCs w:val="22"/>
        </w:rPr>
        <w:t>Przewidziane w przedmiotowym paragrafie wysokości kar umownych są wysokościami maksymalnymi. W przypadku zaistnienia okoliczności uprawniających Zamawiającego do naliczenia kar umownych, Zamawiający jest uprawniony do miarkowania ich wysokości w zależności od charakteru uchybienia Wykonawcy obowiązkom umownym. Dotyczy to w szczególności sytuacji, gdy przewidziana kara umowna jest zdaniem Stron umowy wygórowana w stosunku do charakteru uchybienia przez Wykonawcę obowiązkom umownym. Ostateczna decyzja w zakresie ewentualnego miarkowania kar umownych jest podejmowana indywidulanie przez Zamawiającego. Naliczenie kar umownych jak i miarkowanie jest uprawnieniem Zamawiającego. Wykonawcy nie przysługuje roszczenie z tego tytułu</w:t>
      </w:r>
    </w:p>
    <w:p w14:paraId="209B9405" w14:textId="77777777" w:rsidR="00673553" w:rsidRPr="005B7732" w:rsidRDefault="00673553" w:rsidP="005B7732">
      <w:pPr>
        <w:numPr>
          <w:ilvl w:val="0"/>
          <w:numId w:val="45"/>
        </w:numPr>
        <w:suppressAutoHyphens w:val="0"/>
        <w:spacing w:after="5"/>
        <w:ind w:right="45" w:hanging="360"/>
        <w:jc w:val="both"/>
        <w:rPr>
          <w:rFonts w:ascii="Calibri" w:hAnsi="Calibri" w:cs="Calibri"/>
          <w:sz w:val="22"/>
          <w:szCs w:val="22"/>
        </w:rPr>
      </w:pPr>
      <w:r w:rsidRPr="005B7732">
        <w:rPr>
          <w:rFonts w:ascii="Calibri" w:hAnsi="Calibri" w:cs="Calibri"/>
          <w:sz w:val="22"/>
          <w:szCs w:val="22"/>
        </w:rPr>
        <w:t xml:space="preserve">Łączna maksymalna wysokość wszystkich kar umownych nie może przekraczać 50% wartości Umowy. </w:t>
      </w:r>
    </w:p>
    <w:p w14:paraId="16A56EA7" w14:textId="77777777" w:rsidR="00673553" w:rsidRPr="008C3547" w:rsidRDefault="00673553" w:rsidP="00673553">
      <w:pPr>
        <w:rPr>
          <w:rFonts w:ascii="Calibri" w:hAnsi="Calibri" w:cs="Calibri"/>
          <w:b/>
          <w:bCs/>
          <w:sz w:val="22"/>
          <w:szCs w:val="22"/>
        </w:rPr>
      </w:pPr>
    </w:p>
    <w:p w14:paraId="757F70FB" w14:textId="6376836C" w:rsidR="00D42C38" w:rsidRPr="008C3547" w:rsidRDefault="00D42C38" w:rsidP="008C3547">
      <w:pPr>
        <w:pStyle w:val="Nagwek1"/>
        <w:jc w:val="center"/>
        <w:rPr>
          <w:rFonts w:ascii="Calibri" w:hAnsi="Calibri" w:cs="Calibri"/>
          <w:sz w:val="22"/>
          <w:szCs w:val="22"/>
        </w:rPr>
      </w:pPr>
      <w:r w:rsidRPr="008C3547">
        <w:rPr>
          <w:rFonts w:ascii="Calibri" w:hAnsi="Calibri" w:cs="Calibri"/>
          <w:sz w:val="22"/>
          <w:szCs w:val="22"/>
        </w:rPr>
        <w:t xml:space="preserve">§ </w:t>
      </w:r>
      <w:r w:rsidR="00A10544" w:rsidRPr="008C3547">
        <w:rPr>
          <w:rFonts w:ascii="Calibri" w:hAnsi="Calibri" w:cs="Calibri"/>
          <w:sz w:val="22"/>
          <w:szCs w:val="22"/>
        </w:rPr>
        <w:t>9</w:t>
      </w:r>
    </w:p>
    <w:p w14:paraId="65F48459" w14:textId="5ACCFFEE" w:rsidR="00AB7C77" w:rsidRPr="008C3547" w:rsidRDefault="00AB7C77" w:rsidP="008C3547">
      <w:pPr>
        <w:pStyle w:val="Akapitzlist"/>
        <w:numPr>
          <w:ilvl w:val="0"/>
          <w:numId w:val="26"/>
        </w:numPr>
        <w:jc w:val="both"/>
        <w:rPr>
          <w:rFonts w:ascii="Calibri" w:hAnsi="Calibri" w:cs="Calibri"/>
          <w:sz w:val="22"/>
          <w:szCs w:val="22"/>
        </w:rPr>
      </w:pPr>
      <w:r w:rsidRPr="008C3547">
        <w:rPr>
          <w:rFonts w:ascii="Calibri" w:hAnsi="Calibri" w:cs="Calibri"/>
          <w:sz w:val="22"/>
          <w:szCs w:val="22"/>
        </w:rPr>
        <w:t xml:space="preserve">Umowa jest jawna i podlega udostępnianiu na zasadach określonych w przepisach o dostępie do informacji publicznej. </w:t>
      </w:r>
    </w:p>
    <w:p w14:paraId="70862AFD" w14:textId="455B29FB" w:rsidR="00AB7C77" w:rsidRPr="008C3547" w:rsidRDefault="00500E4C" w:rsidP="008C3547">
      <w:pPr>
        <w:pStyle w:val="Akapitzlist"/>
        <w:numPr>
          <w:ilvl w:val="0"/>
          <w:numId w:val="26"/>
        </w:numPr>
        <w:jc w:val="both"/>
        <w:rPr>
          <w:rFonts w:ascii="Calibri" w:hAnsi="Calibri" w:cs="Calibri"/>
          <w:sz w:val="22"/>
          <w:szCs w:val="22"/>
        </w:rPr>
      </w:pPr>
      <w:r w:rsidRPr="008C3547">
        <w:rPr>
          <w:rFonts w:ascii="Calibri" w:hAnsi="Calibri" w:cs="Calibri"/>
          <w:sz w:val="22"/>
          <w:szCs w:val="22"/>
        </w:rPr>
        <w:t>Żadnej ze Stron Umowy</w:t>
      </w:r>
      <w:r w:rsidR="00AB7C77" w:rsidRPr="008C3547">
        <w:rPr>
          <w:rFonts w:ascii="Calibri" w:hAnsi="Calibri" w:cs="Calibri"/>
          <w:sz w:val="22"/>
          <w:szCs w:val="22"/>
        </w:rPr>
        <w:t xml:space="preserve"> nie wolno, bez uprzedniej pisemnej, pod rygorem nieważności, zgody </w:t>
      </w:r>
      <w:r w:rsidRPr="008C3547">
        <w:rPr>
          <w:rFonts w:ascii="Calibri" w:hAnsi="Calibri" w:cs="Calibri"/>
          <w:sz w:val="22"/>
          <w:szCs w:val="22"/>
        </w:rPr>
        <w:t>drugiej Strony Umowy</w:t>
      </w:r>
      <w:r w:rsidR="00AB7C77" w:rsidRPr="008C3547">
        <w:rPr>
          <w:rFonts w:ascii="Calibri" w:hAnsi="Calibri" w:cs="Calibri"/>
          <w:sz w:val="22"/>
          <w:szCs w:val="22"/>
        </w:rPr>
        <w:t>, ujawnić jakiejkolwiek osobie trzeciej jakichkolwiek materiałów lub innej informacji dostarczonej przez Zamawiającego</w:t>
      </w:r>
      <w:r w:rsidRPr="008C3547">
        <w:rPr>
          <w:rFonts w:ascii="Calibri" w:hAnsi="Calibri" w:cs="Calibri"/>
          <w:sz w:val="22"/>
          <w:szCs w:val="22"/>
        </w:rPr>
        <w:t>/Wykonawcę</w:t>
      </w:r>
      <w:r w:rsidR="00AB7C77" w:rsidRPr="008C3547">
        <w:rPr>
          <w:rFonts w:ascii="Calibri" w:hAnsi="Calibri" w:cs="Calibri"/>
          <w:sz w:val="22"/>
          <w:szCs w:val="22"/>
        </w:rPr>
        <w:t xml:space="preserve"> lub na jego rzecz w związku z tą Umową.</w:t>
      </w:r>
    </w:p>
    <w:p w14:paraId="662C11E3" w14:textId="74C6A0E7" w:rsidR="00AB7C77" w:rsidRPr="008C3547" w:rsidRDefault="00500E4C" w:rsidP="008C3547">
      <w:pPr>
        <w:pStyle w:val="Akapitzlist"/>
        <w:numPr>
          <w:ilvl w:val="0"/>
          <w:numId w:val="26"/>
        </w:numPr>
        <w:jc w:val="both"/>
        <w:rPr>
          <w:rFonts w:ascii="Calibri" w:hAnsi="Calibri" w:cs="Calibri"/>
          <w:sz w:val="22"/>
          <w:szCs w:val="22"/>
        </w:rPr>
      </w:pPr>
      <w:r w:rsidRPr="008C3547">
        <w:rPr>
          <w:rFonts w:ascii="Calibri" w:hAnsi="Calibri" w:cs="Calibri"/>
          <w:sz w:val="22"/>
          <w:szCs w:val="22"/>
        </w:rPr>
        <w:t xml:space="preserve">Żadnej ze Stron Umowy </w:t>
      </w:r>
      <w:r w:rsidR="00AB7C77" w:rsidRPr="008C3547">
        <w:rPr>
          <w:rFonts w:ascii="Calibri" w:hAnsi="Calibri" w:cs="Calibri"/>
          <w:sz w:val="22"/>
          <w:szCs w:val="22"/>
        </w:rPr>
        <w:t xml:space="preserve">nie wolno, bez uprzedniej pisemnej zgody </w:t>
      </w:r>
      <w:r w:rsidRPr="008C3547">
        <w:rPr>
          <w:rFonts w:ascii="Calibri" w:hAnsi="Calibri" w:cs="Calibri"/>
          <w:sz w:val="22"/>
          <w:szCs w:val="22"/>
        </w:rPr>
        <w:t>drugiej Strony Umowy</w:t>
      </w:r>
      <w:r w:rsidR="00AB7C77" w:rsidRPr="008C3547">
        <w:rPr>
          <w:rFonts w:ascii="Calibri" w:hAnsi="Calibri" w:cs="Calibri"/>
          <w:sz w:val="22"/>
          <w:szCs w:val="22"/>
        </w:rPr>
        <w:t>, wykorzystywać jakichkolwiek dokumentów lub innych informacji, o których mowa w ust. 2 niniejszego paragrafu w innych celach niż wykonanie Umowy.</w:t>
      </w:r>
    </w:p>
    <w:p w14:paraId="66CCEA2C" w14:textId="77777777" w:rsidR="00507909" w:rsidRPr="008C3547" w:rsidRDefault="00AB7C77" w:rsidP="008C3547">
      <w:pPr>
        <w:pStyle w:val="Akapitzlist"/>
        <w:numPr>
          <w:ilvl w:val="0"/>
          <w:numId w:val="26"/>
        </w:numPr>
        <w:tabs>
          <w:tab w:val="left" w:pos="540"/>
        </w:tabs>
        <w:jc w:val="both"/>
        <w:rPr>
          <w:rFonts w:ascii="Calibri" w:hAnsi="Calibri" w:cs="Calibri"/>
          <w:sz w:val="22"/>
          <w:szCs w:val="22"/>
        </w:rPr>
      </w:pPr>
      <w:r w:rsidRPr="008C3547">
        <w:rPr>
          <w:rFonts w:ascii="Calibri" w:hAnsi="Calibri" w:cs="Calibri"/>
          <w:sz w:val="22"/>
          <w:szCs w:val="22"/>
        </w:rPr>
        <w:t>Jakiekolwiek dokumenty inne niż Umowa, pozostają własnością Zamawiającego i podlegają zwrotowi na żądanie Zamawiającego wraz ze wszystkimi kopiami oraz nośnikami, na których dokumenty zostały zapisane w wersji elektronicznej po zakończeniu realizacji Umowy</w:t>
      </w:r>
      <w:r w:rsidR="00507909" w:rsidRPr="008C3547">
        <w:rPr>
          <w:rFonts w:ascii="Calibri" w:hAnsi="Calibri" w:cs="Calibri"/>
          <w:sz w:val="22"/>
          <w:szCs w:val="22"/>
        </w:rPr>
        <w:t>.</w:t>
      </w:r>
      <w:bookmarkStart w:id="0" w:name="_Hlk527041861"/>
    </w:p>
    <w:bookmarkEnd w:id="0"/>
    <w:p w14:paraId="62500878" w14:textId="77777777" w:rsidR="00D42C38" w:rsidRPr="008C3547" w:rsidRDefault="00D42C38" w:rsidP="008C3547">
      <w:pPr>
        <w:pStyle w:val="Tekstpodstawowywcity31"/>
        <w:spacing w:after="0"/>
        <w:ind w:left="0"/>
        <w:jc w:val="center"/>
        <w:rPr>
          <w:rFonts w:ascii="Calibri" w:hAnsi="Calibri" w:cs="Calibri"/>
          <w:b/>
          <w:sz w:val="22"/>
          <w:szCs w:val="22"/>
        </w:rPr>
      </w:pPr>
    </w:p>
    <w:p w14:paraId="3361CDFE" w14:textId="407ADB54" w:rsidR="00D42C38" w:rsidRPr="008C3547" w:rsidRDefault="00D42C38" w:rsidP="008C3547">
      <w:pPr>
        <w:pStyle w:val="Tekstpodstawowywcity31"/>
        <w:spacing w:after="0"/>
        <w:ind w:left="0"/>
        <w:jc w:val="center"/>
        <w:rPr>
          <w:rFonts w:ascii="Calibri" w:hAnsi="Calibri" w:cs="Calibri"/>
          <w:b/>
          <w:sz w:val="22"/>
          <w:szCs w:val="22"/>
        </w:rPr>
      </w:pPr>
      <w:r w:rsidRPr="008C3547">
        <w:rPr>
          <w:rFonts w:ascii="Calibri" w:hAnsi="Calibri" w:cs="Calibri"/>
          <w:b/>
          <w:sz w:val="22"/>
          <w:szCs w:val="22"/>
        </w:rPr>
        <w:t>§ 1</w:t>
      </w:r>
      <w:r w:rsidR="00A10544" w:rsidRPr="008C3547">
        <w:rPr>
          <w:rFonts w:ascii="Calibri" w:hAnsi="Calibri" w:cs="Calibri"/>
          <w:b/>
          <w:sz w:val="22"/>
          <w:szCs w:val="22"/>
        </w:rPr>
        <w:t>0</w:t>
      </w:r>
    </w:p>
    <w:p w14:paraId="744DCA05" w14:textId="77777777" w:rsidR="00507909" w:rsidRPr="008C3547" w:rsidRDefault="00507909" w:rsidP="008C3547">
      <w:pPr>
        <w:numPr>
          <w:ilvl w:val="0"/>
          <w:numId w:val="27"/>
        </w:numPr>
        <w:suppressAutoHyphens w:val="0"/>
        <w:spacing w:after="3"/>
        <w:ind w:right="48" w:hanging="427"/>
        <w:jc w:val="both"/>
        <w:rPr>
          <w:rFonts w:ascii="Calibri" w:hAnsi="Calibri" w:cs="Calibri"/>
          <w:sz w:val="22"/>
          <w:szCs w:val="22"/>
        </w:rPr>
      </w:pPr>
      <w:r w:rsidRPr="008C3547">
        <w:rPr>
          <w:rFonts w:ascii="Calibri" w:hAnsi="Calibri" w:cs="Calibri"/>
          <w:sz w:val="22"/>
          <w:szCs w:val="22"/>
        </w:rPr>
        <w:t xml:space="preserve">Strony przewidują możliwość zmiany wysokości wynagrodzenia Wykonawcy w przypadku zmiany: </w:t>
      </w:r>
    </w:p>
    <w:p w14:paraId="674C12BB" w14:textId="3F49E399" w:rsidR="00507909" w:rsidRPr="008C3547" w:rsidRDefault="00507909" w:rsidP="008C3547">
      <w:pPr>
        <w:pStyle w:val="Akapitzlist"/>
        <w:numPr>
          <w:ilvl w:val="0"/>
          <w:numId w:val="28"/>
        </w:numPr>
        <w:suppressAutoHyphens w:val="0"/>
        <w:spacing w:after="3"/>
        <w:ind w:right="48"/>
        <w:jc w:val="both"/>
        <w:rPr>
          <w:rFonts w:ascii="Calibri" w:hAnsi="Calibri" w:cs="Calibri"/>
          <w:sz w:val="22"/>
          <w:szCs w:val="22"/>
        </w:rPr>
      </w:pPr>
      <w:r w:rsidRPr="008C3547">
        <w:rPr>
          <w:rFonts w:ascii="Calibri" w:hAnsi="Calibri" w:cs="Calibri"/>
          <w:sz w:val="22"/>
          <w:szCs w:val="22"/>
        </w:rPr>
        <w:t>stawki podatku od towarów i usług</w:t>
      </w:r>
      <w:r w:rsidR="005B7732">
        <w:rPr>
          <w:rFonts w:ascii="Calibri" w:hAnsi="Calibri" w:cs="Calibri"/>
          <w:sz w:val="22"/>
          <w:szCs w:val="22"/>
        </w:rPr>
        <w:t xml:space="preserve"> </w:t>
      </w:r>
      <w:r w:rsidR="005B7732" w:rsidRPr="005B7732">
        <w:rPr>
          <w:rFonts w:ascii="Calibri" w:hAnsi="Calibri" w:cs="Calibri"/>
          <w:sz w:val="22"/>
          <w:szCs w:val="22"/>
        </w:rPr>
        <w:t>oraz podatku akcyzowego</w:t>
      </w:r>
      <w:r w:rsidRPr="008C3547">
        <w:rPr>
          <w:rFonts w:ascii="Calibri" w:hAnsi="Calibri" w:cs="Calibri"/>
          <w:sz w:val="22"/>
          <w:szCs w:val="22"/>
        </w:rPr>
        <w:t xml:space="preserve">, </w:t>
      </w:r>
    </w:p>
    <w:p w14:paraId="6C7785F1" w14:textId="7E6E9CF6" w:rsidR="00507909" w:rsidRPr="008C3547" w:rsidRDefault="00507909" w:rsidP="008C3547">
      <w:pPr>
        <w:pStyle w:val="Akapitzlist"/>
        <w:numPr>
          <w:ilvl w:val="0"/>
          <w:numId w:val="28"/>
        </w:numPr>
        <w:suppressAutoHyphens w:val="0"/>
        <w:spacing w:after="3"/>
        <w:ind w:right="48"/>
        <w:jc w:val="both"/>
        <w:rPr>
          <w:rFonts w:ascii="Calibri" w:hAnsi="Calibri" w:cs="Calibri"/>
          <w:sz w:val="22"/>
          <w:szCs w:val="22"/>
        </w:rPr>
      </w:pPr>
      <w:r w:rsidRPr="008C3547">
        <w:rPr>
          <w:rFonts w:ascii="Calibri" w:hAnsi="Calibri" w:cs="Calibri"/>
          <w:sz w:val="22"/>
          <w:szCs w:val="22"/>
        </w:rPr>
        <w:t>zmiany cen materiałów lub kosztów związanych z realizacją zamówienia, przez którą rozumie się odpowiednio wzrost cen lub kosztów albo ich obniżenie, z zastrzeżeniem, że:</w:t>
      </w:r>
      <w:r w:rsidR="008C3547">
        <w:rPr>
          <w:rFonts w:ascii="Calibri" w:hAnsi="Calibri" w:cs="Calibri"/>
          <w:sz w:val="22"/>
          <w:szCs w:val="22"/>
        </w:rPr>
        <w:t xml:space="preserve"> </w:t>
      </w:r>
    </w:p>
    <w:p w14:paraId="405A71FA" w14:textId="369C45FF" w:rsidR="00507909" w:rsidRPr="008C3547" w:rsidRDefault="00507909" w:rsidP="008C3547">
      <w:pPr>
        <w:numPr>
          <w:ilvl w:val="0"/>
          <w:numId w:val="29"/>
        </w:numPr>
        <w:suppressAutoHyphens w:val="0"/>
        <w:spacing w:after="3"/>
        <w:ind w:right="48" w:hanging="360"/>
        <w:jc w:val="both"/>
        <w:rPr>
          <w:rFonts w:ascii="Calibri" w:hAnsi="Calibri" w:cs="Calibri"/>
          <w:sz w:val="22"/>
          <w:szCs w:val="22"/>
        </w:rPr>
      </w:pPr>
      <w:r w:rsidRPr="008C3547">
        <w:rPr>
          <w:rFonts w:ascii="Calibri" w:hAnsi="Calibri" w:cs="Calibri"/>
          <w:sz w:val="22"/>
          <w:szCs w:val="22"/>
        </w:rPr>
        <w:t>minimalny poziom zmiany ceny materiałów lub kosztów, uprawniający strony umowy do żądania zmiany wynagrodzenia wynosi 10 % w stosunku do cen materiałów lub kosztów z dnia składania ofert,</w:t>
      </w:r>
      <w:r w:rsidR="008C3547">
        <w:rPr>
          <w:rFonts w:ascii="Calibri" w:hAnsi="Calibri" w:cs="Calibri"/>
          <w:sz w:val="22"/>
          <w:szCs w:val="22"/>
        </w:rPr>
        <w:t xml:space="preserve"> </w:t>
      </w:r>
    </w:p>
    <w:p w14:paraId="68D34E5F" w14:textId="4781C71A" w:rsidR="00507909" w:rsidRPr="008C3547" w:rsidRDefault="00507909" w:rsidP="008C3547">
      <w:pPr>
        <w:numPr>
          <w:ilvl w:val="0"/>
          <w:numId w:val="29"/>
        </w:numPr>
        <w:suppressAutoHyphens w:val="0"/>
        <w:spacing w:after="3"/>
        <w:ind w:right="48" w:hanging="360"/>
        <w:jc w:val="both"/>
        <w:rPr>
          <w:rFonts w:ascii="Calibri" w:hAnsi="Calibri" w:cs="Calibri"/>
          <w:sz w:val="22"/>
          <w:szCs w:val="22"/>
        </w:rPr>
      </w:pPr>
      <w:r w:rsidRPr="008C3547">
        <w:rPr>
          <w:rFonts w:ascii="Calibri" w:hAnsi="Calibri" w:cs="Calibri"/>
          <w:sz w:val="22"/>
          <w:szCs w:val="22"/>
        </w:rPr>
        <w:t>poziom zmiany wynagrodzenia zostanie ustalony na podstawie wskaźnika rocznej waloryzacji, ogłoszonego w komunikacie prezesa Głównego Urzędu Statystycznego, w Dzienniku Urzędowym Rzeczypospolitej Polskiej "Monitor Polski",</w:t>
      </w:r>
      <w:r w:rsidR="008C3547">
        <w:rPr>
          <w:rFonts w:ascii="Calibri" w:hAnsi="Calibri" w:cs="Calibri"/>
          <w:sz w:val="22"/>
          <w:szCs w:val="22"/>
        </w:rPr>
        <w:t xml:space="preserve"> </w:t>
      </w:r>
    </w:p>
    <w:p w14:paraId="0D728874" w14:textId="77777777" w:rsidR="00507909" w:rsidRPr="008C3547" w:rsidRDefault="00507909" w:rsidP="008C3547">
      <w:pPr>
        <w:numPr>
          <w:ilvl w:val="0"/>
          <w:numId w:val="29"/>
        </w:numPr>
        <w:suppressAutoHyphens w:val="0"/>
        <w:spacing w:after="5"/>
        <w:ind w:right="48" w:hanging="360"/>
        <w:jc w:val="both"/>
        <w:rPr>
          <w:rFonts w:ascii="Calibri" w:hAnsi="Calibri" w:cs="Calibri"/>
          <w:sz w:val="22"/>
          <w:szCs w:val="22"/>
        </w:rPr>
      </w:pPr>
      <w:r w:rsidRPr="008C3547">
        <w:rPr>
          <w:rFonts w:ascii="Calibri" w:hAnsi="Calibri" w:cs="Calibri"/>
          <w:sz w:val="22"/>
          <w:szCs w:val="22"/>
        </w:rPr>
        <w:t xml:space="preserve">maksymalna wartość zmiany wynagrodzenia, jaką dopuszcza zamawiający, to łącznie 20 % w stosunku do wartości wynagrodzenia brutto odpowiednio dla danego pakietu będącego przedmiotem umowy, w wysokości z dnia zawarcia umowy, </w:t>
      </w:r>
    </w:p>
    <w:p w14:paraId="7DE979DE" w14:textId="5A0CA78D" w:rsidR="00507909" w:rsidRPr="008C3547" w:rsidRDefault="00507909" w:rsidP="008C3547">
      <w:pPr>
        <w:numPr>
          <w:ilvl w:val="0"/>
          <w:numId w:val="29"/>
        </w:numPr>
        <w:suppressAutoHyphens w:val="0"/>
        <w:spacing w:after="3"/>
        <w:ind w:right="48" w:hanging="360"/>
        <w:jc w:val="both"/>
        <w:rPr>
          <w:rFonts w:ascii="Calibri" w:hAnsi="Calibri" w:cs="Calibri"/>
          <w:sz w:val="22"/>
          <w:szCs w:val="22"/>
        </w:rPr>
      </w:pPr>
      <w:r w:rsidRPr="008C3547">
        <w:rPr>
          <w:rFonts w:ascii="Calibri" w:hAnsi="Calibri" w:cs="Calibri"/>
          <w:sz w:val="22"/>
          <w:szCs w:val="22"/>
        </w:rPr>
        <w:t>jeżeli zmiany te będą miały wpływ na koszty wykonania zamówienia przez Wykonawcę.</w:t>
      </w:r>
      <w:r w:rsidR="008C3547">
        <w:rPr>
          <w:rFonts w:ascii="Calibri" w:hAnsi="Calibri" w:cs="Calibri"/>
          <w:sz w:val="22"/>
          <w:szCs w:val="22"/>
        </w:rPr>
        <w:t xml:space="preserve"> </w:t>
      </w:r>
    </w:p>
    <w:p w14:paraId="00F52E8A" w14:textId="30228811" w:rsidR="00507909" w:rsidRPr="008C3547" w:rsidRDefault="00507909" w:rsidP="008C3547">
      <w:pPr>
        <w:numPr>
          <w:ilvl w:val="0"/>
          <w:numId w:val="27"/>
        </w:numPr>
        <w:suppressAutoHyphens w:val="0"/>
        <w:spacing w:after="3"/>
        <w:ind w:right="48" w:hanging="427"/>
        <w:jc w:val="both"/>
        <w:rPr>
          <w:rFonts w:ascii="Calibri" w:hAnsi="Calibri" w:cs="Calibri"/>
          <w:sz w:val="22"/>
          <w:szCs w:val="22"/>
        </w:rPr>
      </w:pPr>
      <w:r w:rsidRPr="008C3547">
        <w:rPr>
          <w:rFonts w:ascii="Calibri" w:hAnsi="Calibri" w:cs="Calibri"/>
          <w:sz w:val="22"/>
          <w:szCs w:val="22"/>
        </w:rPr>
        <w:t xml:space="preserve">W sytuacji wystąpienia okoliczności wskazanych w ust. 1 lit. a, </w:t>
      </w:r>
      <w:r w:rsidR="00C75669">
        <w:rPr>
          <w:rFonts w:ascii="Calibri" w:hAnsi="Calibri" w:cs="Calibri"/>
          <w:sz w:val="22"/>
          <w:szCs w:val="22"/>
        </w:rPr>
        <w:t>Wykonawca</w:t>
      </w:r>
      <w:r w:rsidRPr="008C3547">
        <w:rPr>
          <w:rFonts w:ascii="Calibri" w:hAnsi="Calibri" w:cs="Calibri"/>
          <w:sz w:val="22"/>
          <w:szCs w:val="22"/>
        </w:rPr>
        <w:t xml:space="preserve"> składa pisemny wniosek</w:t>
      </w:r>
      <w:r w:rsidR="008C3547">
        <w:rPr>
          <w:rFonts w:ascii="Calibri" w:hAnsi="Calibri" w:cs="Calibri"/>
          <w:sz w:val="22"/>
          <w:szCs w:val="22"/>
        </w:rPr>
        <w:t xml:space="preserve"> </w:t>
      </w:r>
      <w:r w:rsidRPr="008C3547">
        <w:rPr>
          <w:rFonts w:ascii="Calibri" w:hAnsi="Calibri" w:cs="Calibri"/>
          <w:sz w:val="22"/>
          <w:szCs w:val="22"/>
        </w:rPr>
        <w:t xml:space="preserve">o zmianę umowy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Zmianie ulegnie wyłącznie cena brutto, cena netto pozostanie bez zmian. Ustawowa zmiana stawki podatku VAT nie będzie wymagała aneksu do umowy. </w:t>
      </w:r>
    </w:p>
    <w:p w14:paraId="59072565" w14:textId="13F4BD01" w:rsidR="00507909" w:rsidRPr="008C3547" w:rsidRDefault="00507909" w:rsidP="008C3547">
      <w:pPr>
        <w:numPr>
          <w:ilvl w:val="0"/>
          <w:numId w:val="27"/>
        </w:numPr>
        <w:suppressAutoHyphens w:val="0"/>
        <w:spacing w:after="3"/>
        <w:ind w:right="48" w:hanging="427"/>
        <w:jc w:val="both"/>
        <w:rPr>
          <w:rFonts w:ascii="Calibri" w:hAnsi="Calibri" w:cs="Calibri"/>
          <w:sz w:val="22"/>
          <w:szCs w:val="22"/>
        </w:rPr>
      </w:pPr>
      <w:r w:rsidRPr="008C3547">
        <w:rPr>
          <w:rFonts w:ascii="Calibri" w:hAnsi="Calibri" w:cs="Calibri"/>
          <w:sz w:val="22"/>
          <w:szCs w:val="22"/>
        </w:rPr>
        <w:t xml:space="preserve">W sytuacji wystąpienia okoliczności wskazanych w ust. 1 lit. b, </w:t>
      </w:r>
      <w:r w:rsidR="00C75669">
        <w:rPr>
          <w:rFonts w:ascii="Calibri" w:hAnsi="Calibri" w:cs="Calibri"/>
          <w:sz w:val="22"/>
          <w:szCs w:val="22"/>
        </w:rPr>
        <w:t>Wykonawca</w:t>
      </w:r>
      <w:r w:rsidRPr="008C3547">
        <w:rPr>
          <w:rFonts w:ascii="Calibri" w:hAnsi="Calibri" w:cs="Calibri"/>
          <w:sz w:val="22"/>
          <w:szCs w:val="22"/>
        </w:rPr>
        <w:t xml:space="preserve"> składa pisemny wniosek o zmianę umowy w zakresie wysokości wynagrodzenia, przedstawiając wyczerpujące uzasadnienie faktyczne i prawne dotyczące wpływu zmiany cen materiałów lub kosztów na koszty realizacji przedmiotu zamówienia, w tym zawierające szczegółową kalkulację kwoty wynagrodzenia przed i po zmianie. Wniosek powinien obejmować jedynie te koszty realizacji zamówienia, które </w:t>
      </w:r>
      <w:r w:rsidR="00C75669">
        <w:rPr>
          <w:rFonts w:ascii="Calibri" w:hAnsi="Calibri" w:cs="Calibri"/>
          <w:sz w:val="22"/>
          <w:szCs w:val="22"/>
        </w:rPr>
        <w:t>Wykonawca</w:t>
      </w:r>
      <w:r w:rsidRPr="008C3547">
        <w:rPr>
          <w:rFonts w:ascii="Calibri" w:hAnsi="Calibri" w:cs="Calibri"/>
          <w:sz w:val="22"/>
          <w:szCs w:val="22"/>
        </w:rPr>
        <w:t xml:space="preserve"> obowiązkowo ponosi w związku ze zmianą cen materiałów lub kosztów związanych z realizacją </w:t>
      </w:r>
      <w:r w:rsidRPr="008C3547">
        <w:rPr>
          <w:rFonts w:ascii="Calibri" w:hAnsi="Calibri" w:cs="Calibri"/>
          <w:color w:val="000000" w:themeColor="text1"/>
          <w:sz w:val="22"/>
          <w:szCs w:val="22"/>
        </w:rPr>
        <w:t>zamówienia. Pierwsza waloryzacja może nastąpić najwcześniej po upływie 6 miesięcy od dnia podpisania Umowy. Każda kolejna waloryzacja</w:t>
      </w:r>
      <w:r w:rsidR="008C3547">
        <w:rPr>
          <w:rFonts w:ascii="Calibri" w:hAnsi="Calibri" w:cs="Calibri"/>
          <w:color w:val="000000" w:themeColor="text1"/>
          <w:sz w:val="22"/>
          <w:szCs w:val="22"/>
        </w:rPr>
        <w:t xml:space="preserve"> </w:t>
      </w:r>
      <w:r w:rsidRPr="008C3547">
        <w:rPr>
          <w:rFonts w:ascii="Calibri" w:hAnsi="Calibri" w:cs="Calibri"/>
          <w:color w:val="000000" w:themeColor="text1"/>
          <w:sz w:val="22"/>
          <w:szCs w:val="22"/>
        </w:rPr>
        <w:t>dokonywana będzie po upływie 6 miesięcy od poprzedniej waloryzacji. Wniosek o waloryzację wynagrodzenia może dotyczyć wyłącznie wynagrodzenia za przedmiot zamówienia jeszcze niewykonany przez Wykonawcę przed dniem złożenia wniosku,</w:t>
      </w:r>
      <w:r w:rsidR="008C3547">
        <w:rPr>
          <w:rFonts w:ascii="Calibri" w:hAnsi="Calibri" w:cs="Calibri"/>
          <w:color w:val="000000" w:themeColor="text1"/>
          <w:sz w:val="22"/>
          <w:szCs w:val="22"/>
        </w:rPr>
        <w:t xml:space="preserve"> </w:t>
      </w:r>
      <w:r w:rsidRPr="008C3547">
        <w:rPr>
          <w:rFonts w:ascii="Calibri" w:hAnsi="Calibri" w:cs="Calibri"/>
          <w:color w:val="000000" w:themeColor="text1"/>
          <w:sz w:val="22"/>
          <w:szCs w:val="22"/>
        </w:rPr>
        <w:t>z zastrzeżeniem ust. 7 poniżej</w:t>
      </w:r>
      <w:r w:rsidRPr="008C3547">
        <w:rPr>
          <w:rFonts w:ascii="Calibri" w:hAnsi="Calibri" w:cs="Calibri"/>
          <w:sz w:val="22"/>
          <w:szCs w:val="22"/>
        </w:rPr>
        <w:t>.</w:t>
      </w:r>
      <w:r w:rsidR="008C3547">
        <w:rPr>
          <w:rFonts w:ascii="Calibri" w:hAnsi="Calibri" w:cs="Calibri"/>
          <w:sz w:val="22"/>
          <w:szCs w:val="22"/>
        </w:rPr>
        <w:t xml:space="preserve"> </w:t>
      </w:r>
    </w:p>
    <w:p w14:paraId="0232758E" w14:textId="619C68A7" w:rsidR="00507909" w:rsidRPr="008C3547" w:rsidRDefault="00507909" w:rsidP="008C3547">
      <w:pPr>
        <w:numPr>
          <w:ilvl w:val="0"/>
          <w:numId w:val="27"/>
        </w:numPr>
        <w:suppressAutoHyphens w:val="0"/>
        <w:spacing w:after="3"/>
        <w:ind w:right="48" w:hanging="427"/>
        <w:jc w:val="both"/>
        <w:rPr>
          <w:rFonts w:ascii="Calibri" w:hAnsi="Calibri" w:cs="Calibri"/>
          <w:sz w:val="22"/>
          <w:szCs w:val="22"/>
        </w:rPr>
      </w:pPr>
      <w:r w:rsidRPr="008C3547">
        <w:rPr>
          <w:rFonts w:ascii="Calibri" w:hAnsi="Calibri" w:cs="Calibri"/>
          <w:sz w:val="22"/>
          <w:szCs w:val="22"/>
        </w:rPr>
        <w:t>Jeżeli czynności zlecone przed dniem złożenia wniosku waloryzacyjnego zostaną wykonane w warunkach zwłoki w stosunku do terminu określonego w Umowie, w takim przypadku zaplata za ich wykonanie oraz ustalenie wysokości kar umownych nastąpi na podstawie cen jednostkowych podanych w Ofercie.</w:t>
      </w:r>
      <w:r w:rsidR="008C3547">
        <w:rPr>
          <w:rFonts w:ascii="Calibri" w:hAnsi="Calibri" w:cs="Calibri"/>
          <w:sz w:val="22"/>
          <w:szCs w:val="22"/>
        </w:rPr>
        <w:t xml:space="preserve"> </w:t>
      </w:r>
    </w:p>
    <w:p w14:paraId="64D469B4" w14:textId="725CB9C9" w:rsidR="00507909" w:rsidRPr="008C3547" w:rsidRDefault="00507909" w:rsidP="008C3547">
      <w:pPr>
        <w:numPr>
          <w:ilvl w:val="0"/>
          <w:numId w:val="27"/>
        </w:numPr>
        <w:suppressAutoHyphens w:val="0"/>
        <w:spacing w:after="3"/>
        <w:ind w:right="48" w:hanging="427"/>
        <w:jc w:val="both"/>
        <w:rPr>
          <w:rFonts w:ascii="Calibri" w:hAnsi="Calibri" w:cs="Calibri"/>
          <w:sz w:val="22"/>
          <w:szCs w:val="22"/>
        </w:rPr>
      </w:pPr>
      <w:r w:rsidRPr="008C3547">
        <w:rPr>
          <w:rFonts w:ascii="Calibri" w:hAnsi="Calibri" w:cs="Calibri"/>
          <w:sz w:val="22"/>
          <w:szCs w:val="22"/>
        </w:rPr>
        <w:t>Zmiana umowy na podstawie okoliczności wskazanych w ust. 3 dokonywana jest po opublikowaniu wskaźnika rocznej waloryzacji, ogłoszonego w komunikacie prezesa Głównego Urzędu Statystycznego, w Dzienniku Urzędowym Rzeczypospolitej Polskiej "Monitor Polski" oraz</w:t>
      </w:r>
      <w:r w:rsidR="008C3547">
        <w:rPr>
          <w:rFonts w:ascii="Calibri" w:hAnsi="Calibri" w:cs="Calibri"/>
          <w:sz w:val="22"/>
          <w:szCs w:val="22"/>
        </w:rPr>
        <w:t xml:space="preserve"> </w:t>
      </w:r>
      <w:r w:rsidRPr="008C3547">
        <w:rPr>
          <w:rFonts w:ascii="Calibri" w:hAnsi="Calibri" w:cs="Calibri"/>
          <w:sz w:val="22"/>
          <w:szCs w:val="22"/>
        </w:rPr>
        <w:t>w oparciu o zasady wynikające z niniejszego paragrafu.</w:t>
      </w:r>
      <w:r w:rsidR="008C3547">
        <w:rPr>
          <w:rFonts w:ascii="Calibri" w:hAnsi="Calibri" w:cs="Calibri"/>
          <w:sz w:val="22"/>
          <w:szCs w:val="22"/>
        </w:rPr>
        <w:t xml:space="preserve"> </w:t>
      </w:r>
    </w:p>
    <w:p w14:paraId="43E8032C" w14:textId="3D844403" w:rsidR="00507909" w:rsidRPr="008C3547" w:rsidRDefault="00507909" w:rsidP="008C3547">
      <w:pPr>
        <w:numPr>
          <w:ilvl w:val="0"/>
          <w:numId w:val="27"/>
        </w:numPr>
        <w:suppressAutoHyphens w:val="0"/>
        <w:spacing w:after="3"/>
        <w:ind w:right="48" w:hanging="427"/>
        <w:jc w:val="both"/>
        <w:rPr>
          <w:rFonts w:ascii="Calibri" w:hAnsi="Calibri" w:cs="Calibri"/>
          <w:sz w:val="22"/>
          <w:szCs w:val="22"/>
        </w:rPr>
      </w:pPr>
      <w:r w:rsidRPr="008C3547">
        <w:rPr>
          <w:rFonts w:ascii="Calibri" w:hAnsi="Calibri" w:cs="Calibri"/>
          <w:sz w:val="22"/>
          <w:szCs w:val="22"/>
        </w:rPr>
        <w:t>Zamawiający po zaakceptowaniu wniosków, o których mowa w ust.</w:t>
      </w:r>
      <w:r w:rsidR="00500E4C" w:rsidRPr="008C3547">
        <w:rPr>
          <w:rFonts w:ascii="Calibri" w:hAnsi="Calibri" w:cs="Calibri"/>
          <w:sz w:val="22"/>
          <w:szCs w:val="22"/>
        </w:rPr>
        <w:t xml:space="preserve"> </w:t>
      </w:r>
      <w:r w:rsidRPr="008C3547">
        <w:rPr>
          <w:rFonts w:ascii="Calibri" w:hAnsi="Calibri" w:cs="Calibri"/>
          <w:sz w:val="22"/>
          <w:szCs w:val="22"/>
        </w:rPr>
        <w:t>2 lub ust.</w:t>
      </w:r>
      <w:r w:rsidR="00500E4C" w:rsidRPr="008C3547">
        <w:rPr>
          <w:rFonts w:ascii="Calibri" w:hAnsi="Calibri" w:cs="Calibri"/>
          <w:sz w:val="22"/>
          <w:szCs w:val="22"/>
        </w:rPr>
        <w:t xml:space="preserve"> </w:t>
      </w:r>
      <w:r w:rsidRPr="008C3547">
        <w:rPr>
          <w:rFonts w:ascii="Calibri" w:hAnsi="Calibri" w:cs="Calibri"/>
          <w:sz w:val="22"/>
          <w:szCs w:val="22"/>
        </w:rPr>
        <w:t xml:space="preserve">3 wyznacza datę podpisania aneksu do umowy. </w:t>
      </w:r>
    </w:p>
    <w:p w14:paraId="5784E58C" w14:textId="77777777" w:rsidR="00507909" w:rsidRPr="008C3547" w:rsidRDefault="00507909" w:rsidP="008C3547">
      <w:pPr>
        <w:numPr>
          <w:ilvl w:val="0"/>
          <w:numId w:val="27"/>
        </w:numPr>
        <w:suppressAutoHyphens w:val="0"/>
        <w:spacing w:after="3"/>
        <w:ind w:right="48" w:hanging="427"/>
        <w:jc w:val="both"/>
        <w:rPr>
          <w:rFonts w:ascii="Calibri" w:hAnsi="Calibri" w:cs="Calibri"/>
          <w:sz w:val="22"/>
          <w:szCs w:val="22"/>
        </w:rPr>
      </w:pPr>
      <w:r w:rsidRPr="008C3547">
        <w:rPr>
          <w:rFonts w:ascii="Calibri" w:hAnsi="Calibri" w:cs="Calibri"/>
          <w:sz w:val="22"/>
          <w:szCs w:val="22"/>
        </w:rPr>
        <w:t xml:space="preserve">Zmiana umowy na podstawie okoliczności wskazanych w ust. 1 skutkuje zmianą wynagrodzenia jedynie w zakresie płatności realizowanych po dacie zawarcia aneksu do umowy, o którym mowa w ust. 6 albo po ustalonej zmianie wysokości podatku VAT. </w:t>
      </w:r>
    </w:p>
    <w:p w14:paraId="443D074C" w14:textId="7195647B" w:rsidR="00507909" w:rsidRPr="008C3547" w:rsidRDefault="00C75669" w:rsidP="008C3547">
      <w:pPr>
        <w:numPr>
          <w:ilvl w:val="0"/>
          <w:numId w:val="27"/>
        </w:numPr>
        <w:suppressAutoHyphens w:val="0"/>
        <w:spacing w:after="3"/>
        <w:ind w:right="48" w:hanging="427"/>
        <w:jc w:val="both"/>
        <w:rPr>
          <w:rFonts w:ascii="Calibri" w:hAnsi="Calibri" w:cs="Calibri"/>
          <w:sz w:val="22"/>
          <w:szCs w:val="22"/>
        </w:rPr>
      </w:pPr>
      <w:r>
        <w:rPr>
          <w:rFonts w:ascii="Calibri" w:hAnsi="Calibri" w:cs="Calibri"/>
          <w:sz w:val="22"/>
          <w:szCs w:val="22"/>
        </w:rPr>
        <w:t>Wykonawca</w:t>
      </w:r>
      <w:r w:rsidR="00507909" w:rsidRPr="008C3547">
        <w:rPr>
          <w:rFonts w:ascii="Calibri" w:hAnsi="Calibri" w:cs="Calibri"/>
          <w:sz w:val="22"/>
          <w:szCs w:val="22"/>
        </w:rPr>
        <w:t>,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dostawy oraz (ii) okres obowiązywania umowy przekracza 6 miesięcy</w:t>
      </w:r>
    </w:p>
    <w:p w14:paraId="2CD0C480" w14:textId="6BD5DE3C" w:rsidR="00507909" w:rsidRPr="008C3547" w:rsidRDefault="00507909" w:rsidP="008C3547">
      <w:pPr>
        <w:suppressAutoHyphens w:val="0"/>
        <w:spacing w:after="3"/>
        <w:ind w:left="518" w:right="48"/>
        <w:jc w:val="both"/>
        <w:rPr>
          <w:rFonts w:ascii="Calibri" w:hAnsi="Calibri" w:cs="Calibri"/>
          <w:sz w:val="22"/>
          <w:szCs w:val="22"/>
        </w:rPr>
      </w:pPr>
    </w:p>
    <w:p w14:paraId="0C454117" w14:textId="77777777" w:rsidR="00507909" w:rsidRPr="008C3547" w:rsidRDefault="00507909" w:rsidP="008C3547">
      <w:pPr>
        <w:pStyle w:val="Tekstpodstawowywcity"/>
        <w:tabs>
          <w:tab w:val="left" w:pos="-2340"/>
        </w:tabs>
        <w:spacing w:after="0"/>
        <w:ind w:left="0"/>
        <w:jc w:val="center"/>
        <w:rPr>
          <w:rFonts w:ascii="Calibri" w:hAnsi="Calibri" w:cs="Calibri"/>
          <w:b/>
          <w:sz w:val="22"/>
          <w:szCs w:val="22"/>
        </w:rPr>
      </w:pPr>
      <w:r w:rsidRPr="008C3547">
        <w:rPr>
          <w:rFonts w:ascii="Calibri" w:hAnsi="Calibri" w:cs="Calibri"/>
          <w:b/>
          <w:sz w:val="22"/>
          <w:szCs w:val="22"/>
        </w:rPr>
        <w:lastRenderedPageBreak/>
        <w:t>§ 11</w:t>
      </w:r>
    </w:p>
    <w:p w14:paraId="6C7AA59E" w14:textId="30F9DF15" w:rsidR="007673CF" w:rsidRPr="008C3547" w:rsidRDefault="007673CF" w:rsidP="008C3547">
      <w:pPr>
        <w:pStyle w:val="Standard"/>
        <w:widowControl/>
        <w:numPr>
          <w:ilvl w:val="0"/>
          <w:numId w:val="39"/>
        </w:numPr>
        <w:autoSpaceDE/>
        <w:autoSpaceDN w:val="0"/>
        <w:ind w:right="14"/>
        <w:jc w:val="both"/>
        <w:rPr>
          <w:rFonts w:ascii="Calibri" w:hAnsi="Calibri" w:cs="Calibri"/>
          <w:sz w:val="22"/>
          <w:szCs w:val="22"/>
          <w:lang w:eastAsia="en-US"/>
        </w:rPr>
      </w:pPr>
      <w:r w:rsidRPr="008C3547">
        <w:rPr>
          <w:rFonts w:ascii="Calibri" w:hAnsi="Calibri" w:cs="Calibri"/>
          <w:sz w:val="22"/>
          <w:szCs w:val="22"/>
        </w:rPr>
        <w:t xml:space="preserve">Strony postanawiają, że </w:t>
      </w:r>
      <w:r w:rsidR="00C75669">
        <w:rPr>
          <w:rFonts w:ascii="Calibri" w:hAnsi="Calibri" w:cs="Calibri"/>
          <w:sz w:val="22"/>
          <w:szCs w:val="22"/>
        </w:rPr>
        <w:t>Wykonawca</w:t>
      </w:r>
      <w:r w:rsidRPr="008C3547">
        <w:rPr>
          <w:rFonts w:ascii="Calibri" w:hAnsi="Calibri" w:cs="Calibri"/>
          <w:sz w:val="22"/>
          <w:szCs w:val="22"/>
        </w:rPr>
        <w:t xml:space="preserve"> będzie świadczył usługi stanowiące przedmiot Umowy własnymi siłami / przy udziale Podwykonawców (niepotrzebne skreślić).</w:t>
      </w:r>
    </w:p>
    <w:p w14:paraId="38309EC0" w14:textId="1E81A86F" w:rsidR="007673CF" w:rsidRPr="008C3547" w:rsidRDefault="007673CF" w:rsidP="008C3547">
      <w:pPr>
        <w:pStyle w:val="Standard"/>
        <w:widowControl/>
        <w:numPr>
          <w:ilvl w:val="0"/>
          <w:numId w:val="39"/>
        </w:numPr>
        <w:autoSpaceDE/>
        <w:autoSpaceDN w:val="0"/>
        <w:ind w:right="14"/>
        <w:jc w:val="both"/>
        <w:rPr>
          <w:rFonts w:ascii="Calibri" w:hAnsi="Calibri" w:cs="Calibri"/>
          <w:sz w:val="22"/>
          <w:szCs w:val="22"/>
        </w:rPr>
      </w:pPr>
      <w:r w:rsidRPr="008C3547">
        <w:rPr>
          <w:rFonts w:ascii="Calibri" w:hAnsi="Calibri" w:cs="Calibri"/>
          <w:sz w:val="22"/>
          <w:szCs w:val="22"/>
        </w:rPr>
        <w:t xml:space="preserve">W przypadku świadczenia usługi przy udziale Podwykonawców, </w:t>
      </w:r>
      <w:r w:rsidR="00C75669">
        <w:rPr>
          <w:rFonts w:ascii="Calibri" w:hAnsi="Calibri" w:cs="Calibri"/>
          <w:sz w:val="22"/>
          <w:szCs w:val="22"/>
        </w:rPr>
        <w:t>Wykonawca</w:t>
      </w:r>
      <w:r w:rsidRPr="008C3547">
        <w:rPr>
          <w:rFonts w:ascii="Calibri" w:hAnsi="Calibri" w:cs="Calibri"/>
          <w:sz w:val="22"/>
          <w:szCs w:val="22"/>
        </w:rPr>
        <w:t xml:space="preserve"> ponosi odpowiedzialność za podwykonawcę jak za własne działania lub zaniechania.</w:t>
      </w:r>
    </w:p>
    <w:p w14:paraId="3C470B6F" w14:textId="77777777" w:rsidR="007673CF" w:rsidRPr="008C3547" w:rsidRDefault="007673CF" w:rsidP="008C3547">
      <w:pPr>
        <w:pStyle w:val="Standard"/>
        <w:widowControl/>
        <w:numPr>
          <w:ilvl w:val="0"/>
          <w:numId w:val="39"/>
        </w:numPr>
        <w:autoSpaceDE/>
        <w:autoSpaceDN w:val="0"/>
        <w:ind w:right="14"/>
        <w:jc w:val="both"/>
        <w:rPr>
          <w:rFonts w:ascii="Calibri" w:hAnsi="Calibri" w:cs="Calibri"/>
          <w:sz w:val="22"/>
          <w:szCs w:val="22"/>
        </w:rPr>
      </w:pPr>
      <w:r w:rsidRPr="008C3547">
        <w:rPr>
          <w:rFonts w:ascii="Calibri" w:hAnsi="Calibri" w:cs="Calibri"/>
          <w:sz w:val="22"/>
          <w:szCs w:val="22"/>
        </w:rPr>
        <w:t>Zakres prac powierzony podwykonawcom wskazany jest w formularzu ofertowym.</w:t>
      </w:r>
    </w:p>
    <w:p w14:paraId="0C8E7971" w14:textId="66A25424" w:rsidR="007673CF" w:rsidRPr="008C3547" w:rsidRDefault="00C75669" w:rsidP="008C3547">
      <w:pPr>
        <w:pStyle w:val="Standard"/>
        <w:widowControl/>
        <w:numPr>
          <w:ilvl w:val="0"/>
          <w:numId w:val="39"/>
        </w:numPr>
        <w:autoSpaceDE/>
        <w:autoSpaceDN w:val="0"/>
        <w:ind w:right="14"/>
        <w:jc w:val="both"/>
        <w:rPr>
          <w:rFonts w:ascii="Calibri" w:hAnsi="Calibri" w:cs="Calibri"/>
          <w:sz w:val="22"/>
          <w:szCs w:val="22"/>
        </w:rPr>
      </w:pPr>
      <w:r>
        <w:rPr>
          <w:rFonts w:ascii="Calibri" w:hAnsi="Calibri" w:cs="Calibri"/>
          <w:sz w:val="22"/>
          <w:szCs w:val="22"/>
        </w:rPr>
        <w:t>Wykonawca</w:t>
      </w:r>
      <w:r w:rsidR="007673CF" w:rsidRPr="008C3547">
        <w:rPr>
          <w:rFonts w:ascii="Calibri" w:hAnsi="Calibri" w:cs="Calibri"/>
          <w:sz w:val="22"/>
          <w:szCs w:val="22"/>
        </w:rPr>
        <w:t xml:space="preserve"> ponosi pełną odpowiedzialność za całość realizacji przedmiotu zamówienia. Za działania i zaniechania podwykonawców </w:t>
      </w:r>
      <w:r>
        <w:rPr>
          <w:rFonts w:ascii="Calibri" w:hAnsi="Calibri" w:cs="Calibri"/>
          <w:sz w:val="22"/>
          <w:szCs w:val="22"/>
        </w:rPr>
        <w:t>Wykonawca</w:t>
      </w:r>
      <w:r w:rsidR="007673CF" w:rsidRPr="008C3547">
        <w:rPr>
          <w:rFonts w:ascii="Calibri" w:hAnsi="Calibri" w:cs="Calibri"/>
          <w:sz w:val="22"/>
          <w:szCs w:val="22"/>
        </w:rPr>
        <w:t xml:space="preserve"> ponosi odpowiedzialność jak za działania i zaniechania własne.</w:t>
      </w:r>
    </w:p>
    <w:p w14:paraId="14F13EC3" w14:textId="433C97D9" w:rsidR="007673CF" w:rsidRPr="008C3547" w:rsidRDefault="00C75669" w:rsidP="008C3547">
      <w:pPr>
        <w:pStyle w:val="Standard"/>
        <w:widowControl/>
        <w:numPr>
          <w:ilvl w:val="0"/>
          <w:numId w:val="39"/>
        </w:numPr>
        <w:autoSpaceDE/>
        <w:autoSpaceDN w:val="0"/>
        <w:ind w:right="14"/>
        <w:jc w:val="both"/>
        <w:rPr>
          <w:rFonts w:ascii="Calibri" w:hAnsi="Calibri" w:cs="Calibri"/>
          <w:sz w:val="22"/>
          <w:szCs w:val="22"/>
        </w:rPr>
      </w:pPr>
      <w:r>
        <w:rPr>
          <w:rFonts w:ascii="Calibri" w:hAnsi="Calibri" w:cs="Calibri"/>
          <w:sz w:val="22"/>
          <w:szCs w:val="22"/>
        </w:rPr>
        <w:t>Wykonawca</w:t>
      </w:r>
      <w:r w:rsidR="007673CF" w:rsidRPr="008C3547">
        <w:rPr>
          <w:rFonts w:ascii="Calibri" w:hAnsi="Calibri" w:cs="Calibri"/>
          <w:sz w:val="22"/>
          <w:szCs w:val="22"/>
        </w:rPr>
        <w:t xml:space="preserve"> jest wystawcą wszystkich faktur, płatności realizowane są tylko na rzecz Wykonawcy.</w:t>
      </w:r>
    </w:p>
    <w:p w14:paraId="7F4634EC" w14:textId="77777777" w:rsidR="007673CF" w:rsidRPr="008C3547" w:rsidRDefault="007673CF" w:rsidP="008C3547">
      <w:pPr>
        <w:pStyle w:val="Tekstpodstawowywcity"/>
        <w:tabs>
          <w:tab w:val="left" w:pos="-2340"/>
        </w:tabs>
        <w:spacing w:after="0"/>
        <w:ind w:left="0"/>
        <w:jc w:val="center"/>
        <w:rPr>
          <w:rFonts w:ascii="Calibri" w:hAnsi="Calibri" w:cs="Calibri"/>
          <w:b/>
          <w:sz w:val="22"/>
          <w:szCs w:val="22"/>
        </w:rPr>
      </w:pPr>
    </w:p>
    <w:p w14:paraId="79685A71" w14:textId="21107E53" w:rsidR="00D42C38" w:rsidRPr="008C3547" w:rsidRDefault="00D42C38" w:rsidP="008C3547">
      <w:pPr>
        <w:pStyle w:val="Tekstpodstawowywcity"/>
        <w:tabs>
          <w:tab w:val="left" w:pos="-2340"/>
        </w:tabs>
        <w:spacing w:after="0"/>
        <w:ind w:left="0"/>
        <w:jc w:val="center"/>
        <w:rPr>
          <w:rFonts w:ascii="Calibri" w:hAnsi="Calibri" w:cs="Calibri"/>
          <w:b/>
          <w:sz w:val="22"/>
          <w:szCs w:val="22"/>
        </w:rPr>
      </w:pPr>
      <w:r w:rsidRPr="008C3547">
        <w:rPr>
          <w:rFonts w:ascii="Calibri" w:hAnsi="Calibri" w:cs="Calibri"/>
          <w:b/>
          <w:sz w:val="22"/>
          <w:szCs w:val="22"/>
        </w:rPr>
        <w:t>§ 1</w:t>
      </w:r>
      <w:r w:rsidR="005B7732">
        <w:rPr>
          <w:rFonts w:ascii="Calibri" w:hAnsi="Calibri" w:cs="Calibri"/>
          <w:b/>
          <w:sz w:val="22"/>
          <w:szCs w:val="22"/>
        </w:rPr>
        <w:t>2</w:t>
      </w:r>
    </w:p>
    <w:p w14:paraId="33629125" w14:textId="4D6F03D5" w:rsidR="00D42C38" w:rsidRPr="008C3547" w:rsidRDefault="00D42C38" w:rsidP="008C3547">
      <w:pPr>
        <w:pStyle w:val="Tekstpodstawowywcity"/>
        <w:tabs>
          <w:tab w:val="left" w:pos="-2340"/>
        </w:tabs>
        <w:spacing w:after="0"/>
        <w:ind w:left="0"/>
        <w:jc w:val="both"/>
        <w:rPr>
          <w:rFonts w:ascii="Calibri" w:hAnsi="Calibri" w:cs="Calibri"/>
          <w:sz w:val="22"/>
          <w:szCs w:val="22"/>
        </w:rPr>
      </w:pPr>
      <w:r w:rsidRPr="008C3547">
        <w:rPr>
          <w:rFonts w:ascii="Calibri" w:hAnsi="Calibri" w:cs="Calibri"/>
          <w:sz w:val="22"/>
          <w:szCs w:val="22"/>
        </w:rPr>
        <w:t xml:space="preserve">Niniejsza umowa zawarta jest na okres </w:t>
      </w:r>
      <w:r w:rsidR="005B7732">
        <w:rPr>
          <w:rFonts w:ascii="Calibri" w:hAnsi="Calibri" w:cs="Calibri"/>
          <w:sz w:val="22"/>
          <w:szCs w:val="22"/>
        </w:rPr>
        <w:t>12</w:t>
      </w:r>
      <w:r w:rsidR="00AB7C77" w:rsidRPr="008C3547">
        <w:rPr>
          <w:rFonts w:ascii="Calibri" w:hAnsi="Calibri" w:cs="Calibri"/>
          <w:sz w:val="22"/>
          <w:szCs w:val="22"/>
        </w:rPr>
        <w:t>.</w:t>
      </w:r>
      <w:r w:rsidRPr="008C3547">
        <w:rPr>
          <w:rFonts w:ascii="Calibri" w:hAnsi="Calibri" w:cs="Calibri"/>
          <w:sz w:val="22"/>
          <w:szCs w:val="22"/>
        </w:rPr>
        <w:t xml:space="preserve"> miesięcy </w:t>
      </w:r>
      <w:r w:rsidR="00AB7C77" w:rsidRPr="008C3547">
        <w:rPr>
          <w:rFonts w:ascii="Calibri" w:hAnsi="Calibri" w:cs="Calibri"/>
          <w:sz w:val="22"/>
          <w:szCs w:val="22"/>
        </w:rPr>
        <w:t xml:space="preserve">tj. </w:t>
      </w:r>
      <w:r w:rsidRPr="008C3547">
        <w:rPr>
          <w:rFonts w:ascii="Calibri" w:hAnsi="Calibri" w:cs="Calibri"/>
          <w:sz w:val="22"/>
          <w:szCs w:val="22"/>
        </w:rPr>
        <w:t xml:space="preserve">od dnia </w:t>
      </w:r>
      <w:r w:rsidR="00AB7C77" w:rsidRPr="008C3547">
        <w:rPr>
          <w:rFonts w:ascii="Calibri" w:hAnsi="Calibri" w:cs="Calibri"/>
          <w:sz w:val="22"/>
          <w:szCs w:val="22"/>
        </w:rPr>
        <w:t>…………..</w:t>
      </w:r>
      <w:r w:rsidR="00974C33" w:rsidRPr="008C3547">
        <w:rPr>
          <w:rFonts w:ascii="Calibri" w:hAnsi="Calibri" w:cs="Calibri"/>
          <w:sz w:val="22"/>
          <w:szCs w:val="22"/>
        </w:rPr>
        <w:t xml:space="preserve"> do </w:t>
      </w:r>
      <w:r w:rsidR="00AB7C77" w:rsidRPr="008C3547">
        <w:rPr>
          <w:rFonts w:ascii="Calibri" w:hAnsi="Calibri" w:cs="Calibri"/>
          <w:sz w:val="22"/>
          <w:szCs w:val="22"/>
        </w:rPr>
        <w:t>………………..</w:t>
      </w:r>
      <w:r w:rsidRPr="008C3547">
        <w:rPr>
          <w:rFonts w:ascii="Calibri" w:hAnsi="Calibri" w:cs="Calibri"/>
          <w:sz w:val="22"/>
          <w:szCs w:val="22"/>
        </w:rPr>
        <w:t xml:space="preserve"> </w:t>
      </w:r>
    </w:p>
    <w:p w14:paraId="67670817" w14:textId="77777777" w:rsidR="00D42C38" w:rsidRPr="008C3547" w:rsidRDefault="00D42C38" w:rsidP="008C3547">
      <w:pPr>
        <w:rPr>
          <w:rFonts w:ascii="Calibri" w:hAnsi="Calibri" w:cs="Calibri"/>
          <w:sz w:val="22"/>
          <w:szCs w:val="22"/>
        </w:rPr>
      </w:pPr>
    </w:p>
    <w:p w14:paraId="76AE376A" w14:textId="5565C0A8" w:rsidR="00D42C38" w:rsidRPr="008C3547" w:rsidRDefault="00D42C38" w:rsidP="008C3547">
      <w:pPr>
        <w:jc w:val="center"/>
        <w:rPr>
          <w:rFonts w:ascii="Calibri" w:hAnsi="Calibri" w:cs="Calibri"/>
          <w:b/>
          <w:sz w:val="22"/>
          <w:szCs w:val="22"/>
        </w:rPr>
      </w:pPr>
      <w:r w:rsidRPr="008C3547">
        <w:rPr>
          <w:rFonts w:ascii="Calibri" w:hAnsi="Calibri" w:cs="Calibri"/>
          <w:b/>
          <w:sz w:val="22"/>
          <w:szCs w:val="22"/>
        </w:rPr>
        <w:t>§1</w:t>
      </w:r>
      <w:r w:rsidR="005B7732">
        <w:rPr>
          <w:rFonts w:ascii="Calibri" w:hAnsi="Calibri" w:cs="Calibri"/>
          <w:b/>
          <w:sz w:val="22"/>
          <w:szCs w:val="22"/>
        </w:rPr>
        <w:t>3</w:t>
      </w:r>
    </w:p>
    <w:p w14:paraId="48E02397" w14:textId="671BD1D8" w:rsidR="00507909" w:rsidRPr="008C3547" w:rsidRDefault="00507909" w:rsidP="008C3547">
      <w:pPr>
        <w:pStyle w:val="Akapitzlist"/>
        <w:numPr>
          <w:ilvl w:val="0"/>
          <w:numId w:val="31"/>
        </w:numPr>
        <w:suppressAutoHyphens w:val="0"/>
        <w:jc w:val="both"/>
        <w:rPr>
          <w:rFonts w:ascii="Calibri" w:hAnsi="Calibri" w:cs="Calibri"/>
          <w:sz w:val="22"/>
          <w:szCs w:val="22"/>
        </w:rPr>
      </w:pPr>
      <w:r w:rsidRPr="008C3547">
        <w:rPr>
          <w:rFonts w:ascii="Calibri" w:hAnsi="Calibri" w:cs="Calibri"/>
          <w:sz w:val="22"/>
          <w:szCs w:val="22"/>
        </w:rPr>
        <w:t xml:space="preserve">Wprowadzenie jakichkolwiek zmian do umowy może następować wyłącznie w granicach określonych w ustawie Prawo zamówień publicznych i na zasadach określonych poniżej. </w:t>
      </w:r>
    </w:p>
    <w:p w14:paraId="59C243E7" w14:textId="77777777" w:rsidR="00507909" w:rsidRPr="008C3547" w:rsidRDefault="00507909" w:rsidP="008C3547">
      <w:pPr>
        <w:numPr>
          <w:ilvl w:val="0"/>
          <w:numId w:val="31"/>
        </w:numPr>
        <w:suppressAutoHyphens w:val="0"/>
        <w:spacing w:after="51"/>
        <w:jc w:val="both"/>
        <w:rPr>
          <w:rFonts w:ascii="Calibri" w:hAnsi="Calibri" w:cs="Calibri"/>
          <w:sz w:val="22"/>
          <w:szCs w:val="22"/>
        </w:rPr>
      </w:pPr>
      <w:r w:rsidRPr="008C3547">
        <w:rPr>
          <w:rFonts w:ascii="Calibri" w:hAnsi="Calibri" w:cs="Calibri"/>
          <w:sz w:val="22"/>
          <w:szCs w:val="22"/>
        </w:rPr>
        <w:t xml:space="preserve">Warunki zmiany umowy, o których mowa w art. 455 ust. 1 pkt. 1 ustawy Prawo zamówień publicznych: </w:t>
      </w:r>
    </w:p>
    <w:p w14:paraId="0CB3CBEA" w14:textId="77777777" w:rsidR="00507909" w:rsidRPr="008C3547" w:rsidRDefault="00507909" w:rsidP="005B7732">
      <w:pPr>
        <w:numPr>
          <w:ilvl w:val="0"/>
          <w:numId w:val="50"/>
        </w:numPr>
        <w:suppressAutoHyphens w:val="0"/>
        <w:spacing w:after="40"/>
        <w:jc w:val="both"/>
        <w:rPr>
          <w:rFonts w:ascii="Calibri" w:hAnsi="Calibri" w:cs="Calibri"/>
          <w:sz w:val="22"/>
          <w:szCs w:val="22"/>
        </w:rPr>
      </w:pPr>
      <w:r w:rsidRPr="008C3547">
        <w:rPr>
          <w:rFonts w:ascii="Calibri" w:hAnsi="Calibri" w:cs="Calibri"/>
          <w:sz w:val="22"/>
          <w:szCs w:val="22"/>
        </w:rPr>
        <w:t xml:space="preserve">istotne błędy pisarskie w treści umowy (np. w opisie przedmiotu umowy, w wysokości wynagrodzenia kwotowo lub słownie), </w:t>
      </w:r>
    </w:p>
    <w:p w14:paraId="68A27F10" w14:textId="77777777" w:rsidR="00507909" w:rsidRPr="008C3547" w:rsidRDefault="00507909" w:rsidP="005B7732">
      <w:pPr>
        <w:numPr>
          <w:ilvl w:val="0"/>
          <w:numId w:val="50"/>
        </w:numPr>
        <w:suppressAutoHyphens w:val="0"/>
        <w:spacing w:after="3"/>
        <w:jc w:val="both"/>
        <w:rPr>
          <w:rFonts w:ascii="Calibri" w:hAnsi="Calibri" w:cs="Calibri"/>
          <w:sz w:val="22"/>
          <w:szCs w:val="22"/>
        </w:rPr>
      </w:pPr>
      <w:r w:rsidRPr="008C3547">
        <w:rPr>
          <w:rFonts w:ascii="Calibri" w:eastAsia="Cambria" w:hAnsi="Calibri" w:cs="Calibri"/>
          <w:i/>
          <w:sz w:val="22"/>
          <w:szCs w:val="22"/>
        </w:rPr>
        <w:t>jeśli</w:t>
      </w:r>
      <w:r w:rsidRPr="008C3547">
        <w:rPr>
          <w:rFonts w:ascii="Calibri" w:eastAsia="Cambria" w:hAnsi="Calibri" w:cs="Calibri"/>
          <w:i/>
          <w:sz w:val="22"/>
          <w:szCs w:val="22"/>
        </w:rPr>
        <w:tab/>
        <w:t>dotyczy-</w:t>
      </w:r>
      <w:r w:rsidRPr="008C3547">
        <w:rPr>
          <w:rFonts w:ascii="Calibri" w:eastAsia="Cambria" w:hAnsi="Calibri" w:cs="Calibri"/>
          <w:i/>
          <w:sz w:val="22"/>
          <w:szCs w:val="22"/>
        </w:rPr>
        <w:tab/>
      </w:r>
      <w:r w:rsidRPr="008C3547">
        <w:rPr>
          <w:rFonts w:ascii="Calibri" w:hAnsi="Calibri" w:cs="Calibri"/>
          <w:sz w:val="22"/>
          <w:szCs w:val="22"/>
        </w:rPr>
        <w:t xml:space="preserve">wprowadzenie, zmiana podwykonawcy lub zmiana zakresu realizacji </w:t>
      </w:r>
      <w:proofErr w:type="spellStart"/>
      <w:r w:rsidRPr="008C3547">
        <w:rPr>
          <w:rFonts w:ascii="Calibri" w:hAnsi="Calibri" w:cs="Calibri"/>
          <w:sz w:val="22"/>
          <w:szCs w:val="22"/>
        </w:rPr>
        <w:t>zamowienia</w:t>
      </w:r>
      <w:proofErr w:type="spellEnd"/>
      <w:r w:rsidRPr="008C3547">
        <w:rPr>
          <w:rFonts w:ascii="Calibri" w:hAnsi="Calibri" w:cs="Calibri"/>
          <w:sz w:val="22"/>
          <w:szCs w:val="22"/>
        </w:rPr>
        <w:t xml:space="preserve"> przez podwykonawcę, na pisemny wniosek Wykonawcy i uzyskaniu zgody Zamawiającego; </w:t>
      </w:r>
    </w:p>
    <w:p w14:paraId="3CF16559" w14:textId="77777777" w:rsidR="00507909" w:rsidRPr="008C3547" w:rsidRDefault="00507909" w:rsidP="005B7732">
      <w:pPr>
        <w:numPr>
          <w:ilvl w:val="0"/>
          <w:numId w:val="50"/>
        </w:numPr>
        <w:suppressAutoHyphens w:val="0"/>
        <w:spacing w:after="3"/>
        <w:jc w:val="both"/>
        <w:rPr>
          <w:rFonts w:ascii="Calibri" w:hAnsi="Calibri" w:cs="Calibri"/>
          <w:sz w:val="22"/>
          <w:szCs w:val="22"/>
        </w:rPr>
      </w:pPr>
      <w:r w:rsidRPr="008C3547">
        <w:rPr>
          <w:rFonts w:ascii="Calibri" w:hAnsi="Calibri" w:cs="Calibri"/>
          <w:sz w:val="22"/>
          <w:szCs w:val="22"/>
        </w:rPr>
        <w:t xml:space="preserve">brak środków na realizację zadania lub wystąpienie innych przyczyn, z powodu których Zamawiający dopuszcza możliwość zmiany ostatecznego terminu realizacji przedmiotu umowy lub rezygnacji z części zadania - o kwotę brakujących środków, </w:t>
      </w:r>
    </w:p>
    <w:p w14:paraId="13C9EDB0" w14:textId="77777777" w:rsidR="00507909" w:rsidRPr="008C3547" w:rsidRDefault="00507909" w:rsidP="005B7732">
      <w:pPr>
        <w:numPr>
          <w:ilvl w:val="0"/>
          <w:numId w:val="50"/>
        </w:numPr>
        <w:suppressAutoHyphens w:val="0"/>
        <w:spacing w:after="36"/>
        <w:jc w:val="both"/>
        <w:rPr>
          <w:rFonts w:ascii="Calibri" w:hAnsi="Calibri" w:cs="Calibri"/>
          <w:sz w:val="22"/>
          <w:szCs w:val="22"/>
        </w:rPr>
      </w:pPr>
      <w:r w:rsidRPr="008C3547">
        <w:rPr>
          <w:rFonts w:ascii="Calibri" w:hAnsi="Calibri" w:cs="Calibri"/>
          <w:sz w:val="22"/>
          <w:szCs w:val="22"/>
        </w:rPr>
        <w:t xml:space="preserve">zmiany sposobu/zasad dokonywania rozliczeń́ i płatności, zmiana płatnika; </w:t>
      </w:r>
    </w:p>
    <w:p w14:paraId="44B0310F" w14:textId="77777777" w:rsidR="00507909" w:rsidRPr="008C3547" w:rsidRDefault="00507909" w:rsidP="005B7732">
      <w:pPr>
        <w:numPr>
          <w:ilvl w:val="0"/>
          <w:numId w:val="50"/>
        </w:numPr>
        <w:suppressAutoHyphens w:val="0"/>
        <w:spacing w:after="40"/>
        <w:jc w:val="both"/>
        <w:rPr>
          <w:rFonts w:ascii="Calibri" w:hAnsi="Calibri" w:cs="Calibri"/>
          <w:sz w:val="22"/>
          <w:szCs w:val="22"/>
        </w:rPr>
      </w:pPr>
      <w:r w:rsidRPr="008C3547">
        <w:rPr>
          <w:rFonts w:ascii="Calibri" w:hAnsi="Calibri" w:cs="Calibri"/>
          <w:sz w:val="22"/>
          <w:szCs w:val="22"/>
        </w:rPr>
        <w:t xml:space="preserve">zmiana wynagrodzenia wynikająca z wprowadzenia przez Wykonawcę programu rabatowego (promocji), upustów, obniżenia ceny przez producenta w trakcie trwania umowy; </w:t>
      </w:r>
    </w:p>
    <w:p w14:paraId="3656E82A" w14:textId="77777777" w:rsidR="00507909" w:rsidRPr="008C3547" w:rsidRDefault="00507909" w:rsidP="008C3547">
      <w:pPr>
        <w:numPr>
          <w:ilvl w:val="0"/>
          <w:numId w:val="31"/>
        </w:numPr>
        <w:suppressAutoHyphens w:val="0"/>
        <w:spacing w:after="40"/>
        <w:jc w:val="both"/>
        <w:rPr>
          <w:rFonts w:ascii="Calibri" w:hAnsi="Calibri" w:cs="Calibri"/>
          <w:sz w:val="22"/>
          <w:szCs w:val="22"/>
        </w:rPr>
      </w:pPr>
      <w:r w:rsidRPr="008C3547">
        <w:rPr>
          <w:rFonts w:ascii="Calibri" w:hAnsi="Calibri" w:cs="Calibri"/>
          <w:sz w:val="22"/>
          <w:szCs w:val="22"/>
        </w:rPr>
        <w:t xml:space="preserve">Możliwość́ zmiany umowy określonej w art. 455 ust. 1 pkt. 2 - 4 ustawy Prawo zamówień publicznych: </w:t>
      </w:r>
    </w:p>
    <w:p w14:paraId="3F155352" w14:textId="45B44750" w:rsidR="00507909" w:rsidRPr="008C3547" w:rsidRDefault="00507909" w:rsidP="005B7732">
      <w:pPr>
        <w:numPr>
          <w:ilvl w:val="0"/>
          <w:numId w:val="51"/>
        </w:numPr>
        <w:suppressAutoHyphens w:val="0"/>
        <w:spacing w:after="40"/>
        <w:jc w:val="both"/>
        <w:rPr>
          <w:rFonts w:ascii="Calibri" w:hAnsi="Calibri" w:cs="Calibri"/>
          <w:sz w:val="22"/>
          <w:szCs w:val="22"/>
        </w:rPr>
      </w:pPr>
      <w:r w:rsidRPr="008C3547">
        <w:rPr>
          <w:rFonts w:ascii="Calibri" w:hAnsi="Calibri" w:cs="Calibri"/>
          <w:sz w:val="22"/>
          <w:szCs w:val="22"/>
        </w:rPr>
        <w:t xml:space="preserve">gdy nowy </w:t>
      </w:r>
      <w:r w:rsidR="00C75669">
        <w:rPr>
          <w:rFonts w:ascii="Calibri" w:hAnsi="Calibri" w:cs="Calibri"/>
          <w:sz w:val="22"/>
          <w:szCs w:val="22"/>
        </w:rPr>
        <w:t>Wykonawca</w:t>
      </w:r>
      <w:r w:rsidRPr="008C3547">
        <w:rPr>
          <w:rFonts w:ascii="Calibri" w:hAnsi="Calibri" w:cs="Calibri"/>
          <w:sz w:val="22"/>
          <w:szCs w:val="22"/>
        </w:rPr>
        <w:t xml:space="preserve"> ma zastąpić dotychczasowego Wykonawcę w wyniku sukcesji, wstępując</w:t>
      </w:r>
      <w:r w:rsidR="008C3547">
        <w:rPr>
          <w:rFonts w:ascii="Calibri" w:hAnsi="Calibri" w:cs="Calibri"/>
          <w:sz w:val="22"/>
          <w:szCs w:val="22"/>
        </w:rPr>
        <w:t xml:space="preserve"> </w:t>
      </w:r>
      <w:r w:rsidRPr="008C3547">
        <w:rPr>
          <w:rFonts w:ascii="Calibri" w:hAnsi="Calibri" w:cs="Calibri"/>
          <w:sz w:val="22"/>
          <w:szCs w:val="22"/>
        </w:rPr>
        <w:t xml:space="preserve">w prawa i obowiązki Wykonawcy, w następstwie przejęcia, połączenia, podziału, przekształcenia, upadłości, restrukturyzacji, dziedziczenia lub nabycia dotychczasowego Wykonawcy lub jego przedsiębiorstwa, o ile nowy </w:t>
      </w:r>
      <w:r w:rsidR="00C75669">
        <w:rPr>
          <w:rFonts w:ascii="Calibri" w:hAnsi="Calibri" w:cs="Calibri"/>
          <w:sz w:val="22"/>
          <w:szCs w:val="22"/>
        </w:rPr>
        <w:t>Wykonawca</w:t>
      </w:r>
      <w:r w:rsidRPr="008C3547">
        <w:rPr>
          <w:rFonts w:ascii="Calibri" w:hAnsi="Calibri" w:cs="Calibri"/>
          <w:sz w:val="22"/>
          <w:szCs w:val="22"/>
        </w:rPr>
        <w:t xml:space="preserve"> spełnia warunki udziału</w:t>
      </w:r>
      <w:r w:rsidR="008C3547">
        <w:rPr>
          <w:rFonts w:ascii="Calibri" w:hAnsi="Calibri" w:cs="Calibri"/>
          <w:sz w:val="22"/>
          <w:szCs w:val="22"/>
        </w:rPr>
        <w:t xml:space="preserve"> </w:t>
      </w:r>
      <w:r w:rsidRPr="008C3547">
        <w:rPr>
          <w:rFonts w:ascii="Calibri" w:hAnsi="Calibri" w:cs="Calibri"/>
          <w:sz w:val="22"/>
          <w:szCs w:val="22"/>
        </w:rPr>
        <w:t>w postępowaniu, nie zachodzą wobec niego podstawy wykluczenia oraz nie pociąga to za sobą innych istotnych zmian umowy,</w:t>
      </w:r>
      <w:r w:rsidR="008C3547">
        <w:rPr>
          <w:rFonts w:ascii="Calibri" w:hAnsi="Calibri" w:cs="Calibri"/>
          <w:sz w:val="22"/>
          <w:szCs w:val="22"/>
        </w:rPr>
        <w:t xml:space="preserve"> </w:t>
      </w:r>
      <w:r w:rsidRPr="008C3547">
        <w:rPr>
          <w:rFonts w:ascii="Calibri" w:hAnsi="Calibri" w:cs="Calibri"/>
          <w:sz w:val="22"/>
          <w:szCs w:val="22"/>
        </w:rPr>
        <w:t xml:space="preserve">a także nie ma na celu uniknięcia stosowania przepisów Prawa zamówień publicznych, </w:t>
      </w:r>
    </w:p>
    <w:p w14:paraId="302A563E" w14:textId="267F8BE1" w:rsidR="00507909" w:rsidRPr="008C3547" w:rsidRDefault="00507909" w:rsidP="005B7732">
      <w:pPr>
        <w:numPr>
          <w:ilvl w:val="0"/>
          <w:numId w:val="51"/>
        </w:numPr>
        <w:suppressAutoHyphens w:val="0"/>
        <w:spacing w:after="37"/>
        <w:jc w:val="both"/>
        <w:rPr>
          <w:rFonts w:ascii="Calibri" w:hAnsi="Calibri" w:cs="Calibri"/>
          <w:sz w:val="22"/>
          <w:szCs w:val="22"/>
        </w:rPr>
      </w:pPr>
      <w:r w:rsidRPr="008C3547">
        <w:rPr>
          <w:rFonts w:ascii="Calibri" w:hAnsi="Calibri" w:cs="Calibri"/>
          <w:sz w:val="22"/>
          <w:szCs w:val="22"/>
        </w:rPr>
        <w:t>jeżeli dotyczy realizacji, przez dotychczasowego Wykonawcę, dodatkowych dostaw lub usług, których nie uwzględniono w zamówieniu podstawowym, o ile stały się one niezbędne i zostały spełnione łącznie następujące warunki:</w:t>
      </w:r>
      <w:r w:rsidR="008C3547">
        <w:rPr>
          <w:rFonts w:ascii="Calibri" w:hAnsi="Calibri" w:cs="Calibri"/>
          <w:sz w:val="22"/>
          <w:szCs w:val="22"/>
        </w:rPr>
        <w:t xml:space="preserve"> </w:t>
      </w:r>
    </w:p>
    <w:p w14:paraId="633B601D" w14:textId="789F85C0" w:rsidR="00507909" w:rsidRPr="008C3547" w:rsidRDefault="00507909" w:rsidP="005B7732">
      <w:pPr>
        <w:numPr>
          <w:ilvl w:val="0"/>
          <w:numId w:val="54"/>
        </w:numPr>
        <w:suppressAutoHyphens w:val="0"/>
        <w:spacing w:after="39"/>
        <w:jc w:val="both"/>
        <w:rPr>
          <w:rFonts w:ascii="Calibri" w:hAnsi="Calibri" w:cs="Calibri"/>
          <w:sz w:val="22"/>
          <w:szCs w:val="22"/>
        </w:rPr>
      </w:pPr>
      <w:r w:rsidRPr="008C3547">
        <w:rPr>
          <w:rFonts w:ascii="Calibri" w:hAnsi="Calibri" w:cs="Calibri"/>
          <w:sz w:val="22"/>
          <w:szCs w:val="22"/>
        </w:rPr>
        <w:t xml:space="preserve">zmiana Wykonawcy nie może zostać dokonana z powodów ekonomicznych lub technicznych, w szczególności dotyczących zamienności lub interoperacyjności wyposażenia, usług lub instalacji zamówionych w ramach </w:t>
      </w:r>
      <w:proofErr w:type="spellStart"/>
      <w:r w:rsidRPr="008C3547">
        <w:rPr>
          <w:rFonts w:ascii="Calibri" w:hAnsi="Calibri" w:cs="Calibri"/>
          <w:sz w:val="22"/>
          <w:szCs w:val="22"/>
        </w:rPr>
        <w:t>zamowienia</w:t>
      </w:r>
      <w:proofErr w:type="spellEnd"/>
      <w:r w:rsidRPr="008C3547">
        <w:rPr>
          <w:rFonts w:ascii="Calibri" w:hAnsi="Calibri" w:cs="Calibri"/>
          <w:sz w:val="22"/>
          <w:szCs w:val="22"/>
        </w:rPr>
        <w:t xml:space="preserve"> podstawowego,</w:t>
      </w:r>
      <w:r w:rsidR="008C3547">
        <w:rPr>
          <w:rFonts w:ascii="Calibri" w:hAnsi="Calibri" w:cs="Calibri"/>
          <w:sz w:val="22"/>
          <w:szCs w:val="22"/>
        </w:rPr>
        <w:t xml:space="preserve"> </w:t>
      </w:r>
    </w:p>
    <w:p w14:paraId="77E31F55" w14:textId="62A79967" w:rsidR="00507909" w:rsidRPr="008C3547" w:rsidRDefault="00507909" w:rsidP="005B7732">
      <w:pPr>
        <w:numPr>
          <w:ilvl w:val="0"/>
          <w:numId w:val="54"/>
        </w:numPr>
        <w:suppressAutoHyphens w:val="0"/>
        <w:spacing w:after="40"/>
        <w:jc w:val="both"/>
        <w:rPr>
          <w:rFonts w:ascii="Calibri" w:hAnsi="Calibri" w:cs="Calibri"/>
          <w:sz w:val="22"/>
          <w:szCs w:val="22"/>
        </w:rPr>
      </w:pPr>
      <w:r w:rsidRPr="008C3547">
        <w:rPr>
          <w:rFonts w:ascii="Calibri" w:hAnsi="Calibri" w:cs="Calibri"/>
          <w:sz w:val="22"/>
          <w:szCs w:val="22"/>
        </w:rPr>
        <w:t>zmiana Wykonawcy spowodowałaby istotną niedogodność lub znaczne zwiększenie kosztów dla Zamawiającego,</w:t>
      </w:r>
      <w:r w:rsidR="008C3547">
        <w:rPr>
          <w:rFonts w:ascii="Calibri" w:hAnsi="Calibri" w:cs="Calibri"/>
          <w:sz w:val="22"/>
          <w:szCs w:val="22"/>
        </w:rPr>
        <w:t xml:space="preserve"> </w:t>
      </w:r>
    </w:p>
    <w:p w14:paraId="5F36082C" w14:textId="77777777" w:rsidR="00507909" w:rsidRPr="008C3547" w:rsidRDefault="00507909" w:rsidP="005B7732">
      <w:pPr>
        <w:numPr>
          <w:ilvl w:val="0"/>
          <w:numId w:val="54"/>
        </w:numPr>
        <w:suppressAutoHyphens w:val="0"/>
        <w:spacing w:after="40"/>
        <w:jc w:val="both"/>
        <w:rPr>
          <w:rFonts w:ascii="Calibri" w:hAnsi="Calibri" w:cs="Calibri"/>
          <w:sz w:val="22"/>
          <w:szCs w:val="22"/>
        </w:rPr>
      </w:pPr>
      <w:r w:rsidRPr="008C3547">
        <w:rPr>
          <w:rFonts w:ascii="Calibri" w:hAnsi="Calibri" w:cs="Calibri"/>
          <w:sz w:val="22"/>
          <w:szCs w:val="22"/>
        </w:rPr>
        <w:t xml:space="preserve">wzrost ceny spowodowany każdą kolejną zmianą nie przekracza 50% wartości pierwotnej umowy, </w:t>
      </w:r>
    </w:p>
    <w:p w14:paraId="36E46969" w14:textId="01DEA336" w:rsidR="00507909" w:rsidRPr="008C3547" w:rsidRDefault="00507909" w:rsidP="005B7732">
      <w:pPr>
        <w:numPr>
          <w:ilvl w:val="0"/>
          <w:numId w:val="51"/>
        </w:numPr>
        <w:suppressAutoHyphens w:val="0"/>
        <w:spacing w:after="37"/>
        <w:jc w:val="both"/>
        <w:rPr>
          <w:rFonts w:ascii="Calibri" w:hAnsi="Calibri" w:cs="Calibri"/>
          <w:sz w:val="22"/>
          <w:szCs w:val="22"/>
        </w:rPr>
      </w:pPr>
      <w:r w:rsidRPr="008C3547">
        <w:rPr>
          <w:rFonts w:ascii="Calibri" w:hAnsi="Calibri" w:cs="Calibri"/>
          <w:sz w:val="22"/>
          <w:szCs w:val="22"/>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r w:rsidR="008C3547">
        <w:rPr>
          <w:rFonts w:ascii="Calibri" w:hAnsi="Calibri" w:cs="Calibri"/>
          <w:sz w:val="22"/>
          <w:szCs w:val="22"/>
        </w:rPr>
        <w:t xml:space="preserve"> </w:t>
      </w:r>
    </w:p>
    <w:p w14:paraId="73ACAA6C" w14:textId="77777777" w:rsidR="00507909" w:rsidRPr="008C3547" w:rsidRDefault="00507909" w:rsidP="008C3547">
      <w:pPr>
        <w:numPr>
          <w:ilvl w:val="0"/>
          <w:numId w:val="31"/>
        </w:numPr>
        <w:suppressAutoHyphens w:val="0"/>
        <w:spacing w:after="40"/>
        <w:jc w:val="both"/>
        <w:rPr>
          <w:rFonts w:ascii="Calibri" w:hAnsi="Calibri" w:cs="Calibri"/>
          <w:sz w:val="22"/>
          <w:szCs w:val="22"/>
        </w:rPr>
      </w:pPr>
      <w:r w:rsidRPr="008C3547">
        <w:rPr>
          <w:rFonts w:ascii="Calibri" w:hAnsi="Calibri" w:cs="Calibri"/>
          <w:sz w:val="22"/>
          <w:szCs w:val="22"/>
        </w:rPr>
        <w:t xml:space="preserve">Na podstawie art. 455 ust. 2 ustawy Prawo zamówień́ publicznych, zmiany niniejszej umowy są możliwe również̇, jeżeli łączna wartość́ zmian jest mniejsza niż̇ progi unijne oraz jest niższa niż̇ 10% wartości </w:t>
      </w:r>
      <w:r w:rsidRPr="008C3547">
        <w:rPr>
          <w:rFonts w:ascii="Calibri" w:hAnsi="Calibri" w:cs="Calibri"/>
          <w:sz w:val="22"/>
          <w:szCs w:val="22"/>
        </w:rPr>
        <w:lastRenderedPageBreak/>
        <w:t xml:space="preserve">pierwotnej umowy, a zmiany te nie powodują zmiany ogólnego charakteru umowy; w tym przypadku Zamawiający dopuszcza możliwość́ zmiany ostatecznego terminu realizacji przedmiotu umowy; </w:t>
      </w:r>
    </w:p>
    <w:p w14:paraId="4212E3CD" w14:textId="77777777" w:rsidR="00507909" w:rsidRPr="008C3547" w:rsidRDefault="00507909" w:rsidP="008C3547">
      <w:pPr>
        <w:numPr>
          <w:ilvl w:val="0"/>
          <w:numId w:val="31"/>
        </w:numPr>
        <w:suppressAutoHyphens w:val="0"/>
        <w:spacing w:after="36"/>
        <w:jc w:val="both"/>
        <w:rPr>
          <w:rFonts w:ascii="Calibri" w:hAnsi="Calibri" w:cs="Calibri"/>
          <w:sz w:val="22"/>
          <w:szCs w:val="22"/>
        </w:rPr>
      </w:pPr>
      <w:r w:rsidRPr="008C3547">
        <w:rPr>
          <w:rFonts w:ascii="Calibri" w:hAnsi="Calibri" w:cs="Calibri"/>
          <w:sz w:val="22"/>
          <w:szCs w:val="22"/>
        </w:rPr>
        <w:t xml:space="preserve">W przypadkach, o których mowa w ust. 3 pkt 2 i 3: nie można wprowadzać kolejnych zmian umowy w celu uniknięcia stosowania przepisów ustawy, </w:t>
      </w:r>
    </w:p>
    <w:p w14:paraId="69B9FEF8" w14:textId="77777777" w:rsidR="00507909" w:rsidRPr="008C3547" w:rsidRDefault="00507909" w:rsidP="008C3547">
      <w:pPr>
        <w:numPr>
          <w:ilvl w:val="0"/>
          <w:numId w:val="31"/>
        </w:numPr>
        <w:suppressAutoHyphens w:val="0"/>
        <w:spacing w:after="40"/>
        <w:jc w:val="both"/>
        <w:rPr>
          <w:rFonts w:ascii="Calibri" w:hAnsi="Calibri" w:cs="Calibri"/>
          <w:sz w:val="22"/>
          <w:szCs w:val="22"/>
        </w:rPr>
      </w:pPr>
      <w:r w:rsidRPr="008C3547">
        <w:rPr>
          <w:rFonts w:ascii="Calibri" w:hAnsi="Calibri" w:cs="Calibri"/>
          <w:sz w:val="22"/>
          <w:szCs w:val="22"/>
        </w:rPr>
        <w:t xml:space="preserve">Zamawiający po dokonaniu zmiany umowy zamieszcza ogłoszenie o zmianie umowy w Biuletynie Zamówień Publicznych lub przekazuje Urzędowi Publikacji Unii Europejskiej. </w:t>
      </w:r>
    </w:p>
    <w:p w14:paraId="1F776595" w14:textId="77777777" w:rsidR="00507909" w:rsidRPr="008C3547" w:rsidRDefault="00507909" w:rsidP="008C3547">
      <w:pPr>
        <w:numPr>
          <w:ilvl w:val="0"/>
          <w:numId w:val="31"/>
        </w:numPr>
        <w:suppressAutoHyphens w:val="0"/>
        <w:spacing w:after="37"/>
        <w:jc w:val="both"/>
        <w:rPr>
          <w:rFonts w:ascii="Calibri" w:hAnsi="Calibri" w:cs="Calibri"/>
          <w:sz w:val="22"/>
          <w:szCs w:val="22"/>
        </w:rPr>
      </w:pPr>
      <w:r w:rsidRPr="008C3547">
        <w:rPr>
          <w:rFonts w:ascii="Calibri" w:hAnsi="Calibri" w:cs="Calibri"/>
          <w:sz w:val="22"/>
          <w:szCs w:val="22"/>
        </w:rPr>
        <w:t xml:space="preserve">Jeżeli umowa zawiera postanowienia dotyczące zasad wprowadzania zmian wysokości cen, dopuszczalną wartość zmiany ceny, o której mowa w ust. 3 pkt 2 lit. c i pkt 3, lub dopuszczalną wartość zmiany umowy, o której mowa w ust. 4, ustala się w oparciu o zmienioną cenę. </w:t>
      </w:r>
    </w:p>
    <w:p w14:paraId="4280D7C6" w14:textId="77777777" w:rsidR="00507909" w:rsidRPr="008C3547" w:rsidRDefault="00507909" w:rsidP="008C3547">
      <w:pPr>
        <w:numPr>
          <w:ilvl w:val="0"/>
          <w:numId w:val="31"/>
        </w:numPr>
        <w:suppressAutoHyphens w:val="0"/>
        <w:spacing w:after="40"/>
        <w:jc w:val="both"/>
        <w:rPr>
          <w:rFonts w:ascii="Calibri" w:hAnsi="Calibri" w:cs="Calibri"/>
          <w:sz w:val="22"/>
          <w:szCs w:val="22"/>
        </w:rPr>
      </w:pPr>
      <w:r w:rsidRPr="008C3547">
        <w:rPr>
          <w:rFonts w:ascii="Calibri" w:hAnsi="Calibri" w:cs="Calibri"/>
          <w:sz w:val="22"/>
          <w:szCs w:val="22"/>
        </w:rPr>
        <w:t xml:space="preserve">Wszelkie uzupełnienia i zmiany w treści niniejszej umowy wymagają formy pisemnej w postaci aneksu podpisanego przez Strony pod rygorem nieważności. </w:t>
      </w:r>
    </w:p>
    <w:p w14:paraId="63E2AE2E" w14:textId="79165936" w:rsidR="00507909" w:rsidRPr="008C3547" w:rsidRDefault="00507909" w:rsidP="008C3547">
      <w:pPr>
        <w:numPr>
          <w:ilvl w:val="0"/>
          <w:numId w:val="31"/>
        </w:numPr>
        <w:suppressAutoHyphens w:val="0"/>
        <w:spacing w:after="40"/>
        <w:jc w:val="both"/>
        <w:rPr>
          <w:rFonts w:ascii="Calibri" w:hAnsi="Calibri" w:cs="Calibri"/>
          <w:sz w:val="22"/>
          <w:szCs w:val="22"/>
        </w:rPr>
      </w:pPr>
      <w:r w:rsidRPr="008C3547">
        <w:rPr>
          <w:rFonts w:ascii="Calibri" w:hAnsi="Calibri" w:cs="Calibri"/>
          <w:sz w:val="22"/>
          <w:szCs w:val="22"/>
        </w:rPr>
        <w:t>Strony niezwłocznie pisemnie informują o zmianach danych ujawnionych w rejestrze przedsiębiorców Zamawiającego lub Wykonawcy.</w:t>
      </w:r>
      <w:r w:rsidR="008C3547">
        <w:rPr>
          <w:rFonts w:ascii="Calibri" w:hAnsi="Calibri" w:cs="Calibri"/>
          <w:sz w:val="22"/>
          <w:szCs w:val="22"/>
        </w:rPr>
        <w:t xml:space="preserve"> </w:t>
      </w:r>
    </w:p>
    <w:p w14:paraId="391D84ED" w14:textId="77777777" w:rsidR="00D42C38" w:rsidRPr="008C3547" w:rsidRDefault="00D42C38" w:rsidP="008C3547">
      <w:pPr>
        <w:jc w:val="center"/>
        <w:rPr>
          <w:rFonts w:ascii="Calibri" w:hAnsi="Calibri" w:cs="Calibri"/>
          <w:b/>
          <w:bCs/>
          <w:sz w:val="22"/>
          <w:szCs w:val="22"/>
        </w:rPr>
      </w:pPr>
    </w:p>
    <w:p w14:paraId="46EC60BE" w14:textId="32BB86E6" w:rsidR="00A72149" w:rsidRPr="008C3547" w:rsidRDefault="00A72149" w:rsidP="008C3547">
      <w:pPr>
        <w:jc w:val="center"/>
        <w:rPr>
          <w:rFonts w:ascii="Calibri" w:hAnsi="Calibri" w:cs="Calibri"/>
          <w:b/>
          <w:bCs/>
          <w:sz w:val="22"/>
          <w:szCs w:val="22"/>
        </w:rPr>
      </w:pPr>
      <w:r w:rsidRPr="008C3547">
        <w:rPr>
          <w:rFonts w:ascii="Calibri" w:hAnsi="Calibri" w:cs="Calibri"/>
          <w:b/>
          <w:bCs/>
          <w:sz w:val="22"/>
          <w:szCs w:val="22"/>
        </w:rPr>
        <w:t>§ 1</w:t>
      </w:r>
      <w:r w:rsidR="005B7732">
        <w:rPr>
          <w:rFonts w:ascii="Calibri" w:hAnsi="Calibri" w:cs="Calibri"/>
          <w:b/>
          <w:bCs/>
          <w:sz w:val="22"/>
          <w:szCs w:val="22"/>
        </w:rPr>
        <w:t>4</w:t>
      </w:r>
    </w:p>
    <w:p w14:paraId="44E382DE" w14:textId="03CB0CA1" w:rsidR="00A72149" w:rsidRPr="008C3547" w:rsidRDefault="00A72149" w:rsidP="008C3547">
      <w:pPr>
        <w:pStyle w:val="Akapitzlist"/>
        <w:suppressAutoHyphens w:val="0"/>
        <w:ind w:left="0"/>
        <w:jc w:val="both"/>
        <w:rPr>
          <w:rFonts w:ascii="Calibri" w:hAnsi="Calibri" w:cs="Calibri"/>
          <w:sz w:val="22"/>
          <w:szCs w:val="22"/>
        </w:rPr>
      </w:pPr>
      <w:r w:rsidRPr="008C3547">
        <w:rPr>
          <w:rFonts w:ascii="Calibri" w:hAnsi="Calibri" w:cs="Calibri"/>
          <w:sz w:val="22"/>
          <w:szCs w:val="22"/>
        </w:rPr>
        <w:t>Zamawiający nie wymaga zatrudnienia na podstawie umowy o pracę przez wykonawcę lub podwykonawcę osób wykonujących przedmiot zamówienia.</w:t>
      </w:r>
    </w:p>
    <w:p w14:paraId="1FB02613" w14:textId="1C88F73C" w:rsidR="00A72149" w:rsidRPr="008C3547" w:rsidRDefault="00A72149" w:rsidP="008C3547">
      <w:pPr>
        <w:pStyle w:val="Akapitzlist"/>
        <w:suppressAutoHyphens w:val="0"/>
        <w:ind w:left="0"/>
        <w:jc w:val="both"/>
        <w:rPr>
          <w:rFonts w:ascii="Calibri" w:hAnsi="Calibri" w:cs="Calibri"/>
          <w:sz w:val="22"/>
          <w:szCs w:val="22"/>
        </w:rPr>
      </w:pPr>
    </w:p>
    <w:p w14:paraId="7A7F5B73" w14:textId="400433D1" w:rsidR="00A72149" w:rsidRPr="008C3547" w:rsidRDefault="00A72149" w:rsidP="008C3547">
      <w:pPr>
        <w:jc w:val="center"/>
        <w:rPr>
          <w:rFonts w:ascii="Calibri" w:hAnsi="Calibri" w:cs="Calibri"/>
          <w:b/>
          <w:bCs/>
          <w:sz w:val="22"/>
          <w:szCs w:val="22"/>
        </w:rPr>
      </w:pPr>
      <w:r w:rsidRPr="008C3547">
        <w:rPr>
          <w:rFonts w:ascii="Calibri" w:hAnsi="Calibri" w:cs="Calibri"/>
          <w:b/>
          <w:bCs/>
          <w:sz w:val="22"/>
          <w:szCs w:val="22"/>
        </w:rPr>
        <w:t>§ 1</w:t>
      </w:r>
      <w:r w:rsidR="005B7732">
        <w:rPr>
          <w:rFonts w:ascii="Calibri" w:hAnsi="Calibri" w:cs="Calibri"/>
          <w:b/>
          <w:bCs/>
          <w:sz w:val="22"/>
          <w:szCs w:val="22"/>
        </w:rPr>
        <w:t>5</w:t>
      </w:r>
    </w:p>
    <w:p w14:paraId="0352C8AA" w14:textId="71C44BFF" w:rsidR="00A72149" w:rsidRPr="008C3547" w:rsidRDefault="00C75669" w:rsidP="008C3547">
      <w:pPr>
        <w:pStyle w:val="Akapitzlist"/>
        <w:widowControl w:val="0"/>
        <w:numPr>
          <w:ilvl w:val="0"/>
          <w:numId w:val="14"/>
        </w:numPr>
        <w:contextualSpacing w:val="0"/>
        <w:jc w:val="both"/>
        <w:rPr>
          <w:rFonts w:ascii="Calibri" w:hAnsi="Calibri" w:cs="Calibri"/>
          <w:sz w:val="22"/>
          <w:szCs w:val="22"/>
        </w:rPr>
      </w:pPr>
      <w:r>
        <w:rPr>
          <w:rFonts w:ascii="Calibri" w:hAnsi="Calibri" w:cs="Calibri"/>
          <w:sz w:val="22"/>
          <w:szCs w:val="22"/>
        </w:rPr>
        <w:t>Wykonawca</w:t>
      </w:r>
      <w:r w:rsidR="00A72149" w:rsidRPr="008C3547">
        <w:rPr>
          <w:rFonts w:ascii="Calibri" w:hAnsi="Calibri" w:cs="Calibri"/>
          <w:sz w:val="22"/>
          <w:szCs w:val="22"/>
        </w:rPr>
        <w:t xml:space="preserve"> zapewni w okresie obowiązywania niniejszej umowy pełną ochronę danych osobowych oraz to, że wszystkie czynności będą wykonywane z zachowaniem ochrony danych osobowych w rozumieniu ustawy z dnia 10 maja 2018 r. o ochronie danych osobowych</w:t>
      </w:r>
      <w:r w:rsidR="008C3547">
        <w:rPr>
          <w:rFonts w:ascii="Calibri" w:hAnsi="Calibri" w:cs="Calibri"/>
          <w:sz w:val="22"/>
          <w:szCs w:val="22"/>
        </w:rPr>
        <w:t xml:space="preserve"> </w:t>
      </w:r>
      <w:r w:rsidR="00A72149" w:rsidRPr="008C3547">
        <w:rPr>
          <w:rFonts w:ascii="Calibri" w:hAnsi="Calibri" w:cs="Calibri"/>
          <w:sz w:val="22"/>
          <w:szCs w:val="22"/>
        </w:rPr>
        <w:t>(tj. Dz.U. 2019r., poz. 1781)</w:t>
      </w:r>
      <w:r w:rsidR="00A72149" w:rsidRPr="008C3547">
        <w:rPr>
          <w:rFonts w:ascii="Calibri" w:hAnsi="Calibri" w:cs="Calibri"/>
          <w:color w:val="FF0000"/>
          <w:sz w:val="22"/>
          <w:szCs w:val="22"/>
        </w:rPr>
        <w:t xml:space="preserve"> </w:t>
      </w:r>
      <w:r w:rsidR="00A72149" w:rsidRPr="008C3547">
        <w:rPr>
          <w:rFonts w:ascii="Calibri" w:hAnsi="Calibri" w:cs="Calibri"/>
          <w:sz w:val="22"/>
          <w:szCs w:val="22"/>
        </w:rPr>
        <w:t xml:space="preserve">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przyszłych obowiązujących przepisów prawa o ochronie danych osobowych. </w:t>
      </w:r>
    </w:p>
    <w:p w14:paraId="19E8CBA5" w14:textId="49D0D049" w:rsidR="00A72149" w:rsidRPr="008C3547" w:rsidRDefault="00C75669" w:rsidP="008C3547">
      <w:pPr>
        <w:numPr>
          <w:ilvl w:val="0"/>
          <w:numId w:val="14"/>
        </w:numPr>
        <w:jc w:val="both"/>
        <w:rPr>
          <w:rFonts w:ascii="Calibri" w:hAnsi="Calibri" w:cs="Calibri"/>
          <w:sz w:val="22"/>
          <w:szCs w:val="22"/>
        </w:rPr>
      </w:pPr>
      <w:r>
        <w:rPr>
          <w:rFonts w:ascii="Calibri" w:hAnsi="Calibri" w:cs="Calibri"/>
          <w:sz w:val="22"/>
          <w:szCs w:val="22"/>
        </w:rPr>
        <w:t>Wykonawca</w:t>
      </w:r>
      <w:r w:rsidR="00A72149" w:rsidRPr="008C3547">
        <w:rPr>
          <w:rFonts w:ascii="Calibri" w:hAnsi="Calibri" w:cs="Calibri"/>
          <w:sz w:val="22"/>
          <w:szCs w:val="22"/>
        </w:rPr>
        <w:t xml:space="preserve"> zobowiązuje się do zachowania poufności wszelkich informacji pozyskanych w trakcie realizacji niniejszej umowy, co do których może powziąć podejrzenie, iż są poufnymi informacjami lub, że jako takie traktowane są przez Zamawiającego. W szczególności za dane takie uznaje się dane osobowe pacjentów.</w:t>
      </w:r>
      <w:r w:rsidR="008C3547">
        <w:rPr>
          <w:rFonts w:ascii="Calibri" w:hAnsi="Calibri" w:cs="Calibri"/>
          <w:sz w:val="22"/>
          <w:szCs w:val="22"/>
        </w:rPr>
        <w:t xml:space="preserve"> </w:t>
      </w:r>
      <w:r w:rsidR="00A72149" w:rsidRPr="008C3547">
        <w:rPr>
          <w:rFonts w:ascii="Calibri" w:hAnsi="Calibri" w:cs="Calibri"/>
          <w:sz w:val="22"/>
          <w:szCs w:val="22"/>
        </w:rPr>
        <w:t xml:space="preserve"> </w:t>
      </w:r>
    </w:p>
    <w:p w14:paraId="12D94107" w14:textId="4769C22C" w:rsidR="00A72149" w:rsidRPr="008C3547" w:rsidRDefault="00C75669" w:rsidP="008C3547">
      <w:pPr>
        <w:numPr>
          <w:ilvl w:val="0"/>
          <w:numId w:val="14"/>
        </w:numPr>
        <w:jc w:val="both"/>
        <w:rPr>
          <w:rFonts w:ascii="Calibri" w:hAnsi="Calibri" w:cs="Calibri"/>
          <w:sz w:val="22"/>
          <w:szCs w:val="22"/>
        </w:rPr>
      </w:pPr>
      <w:r>
        <w:rPr>
          <w:rFonts w:ascii="Calibri" w:hAnsi="Calibri" w:cs="Calibri"/>
          <w:sz w:val="22"/>
          <w:szCs w:val="22"/>
        </w:rPr>
        <w:t>Wykonawca</w:t>
      </w:r>
      <w:r w:rsidR="00A72149" w:rsidRPr="008C3547">
        <w:rPr>
          <w:rFonts w:ascii="Calibri" w:hAnsi="Calibri" w:cs="Calibri"/>
          <w:sz w:val="22"/>
          <w:szCs w:val="22"/>
        </w:rPr>
        <w:t xml:space="preserve"> gwarantuje zachowanie w tajemnicy danych osobowych, do których ma dostęp w związku</w:t>
      </w:r>
      <w:r w:rsidR="008C3547">
        <w:rPr>
          <w:rFonts w:ascii="Calibri" w:hAnsi="Calibri" w:cs="Calibri"/>
          <w:sz w:val="22"/>
          <w:szCs w:val="22"/>
        </w:rPr>
        <w:t xml:space="preserve"> </w:t>
      </w:r>
      <w:r w:rsidR="00A72149" w:rsidRPr="008C3547">
        <w:rPr>
          <w:rFonts w:ascii="Calibri" w:hAnsi="Calibri" w:cs="Calibri"/>
          <w:sz w:val="22"/>
          <w:szCs w:val="22"/>
        </w:rPr>
        <w:t xml:space="preserve">z wykonywaniem umowy zarówno w trakcie jej trwania jak i po jej wygaśnięciu lub rozwiązaniu. </w:t>
      </w:r>
    </w:p>
    <w:p w14:paraId="33A069FB" w14:textId="2A19E2A2" w:rsidR="00A72149" w:rsidRPr="008C3547" w:rsidRDefault="00C75669" w:rsidP="008C3547">
      <w:pPr>
        <w:numPr>
          <w:ilvl w:val="0"/>
          <w:numId w:val="14"/>
        </w:numPr>
        <w:jc w:val="both"/>
        <w:rPr>
          <w:rFonts w:ascii="Calibri" w:hAnsi="Calibri" w:cs="Calibri"/>
          <w:sz w:val="22"/>
          <w:szCs w:val="22"/>
        </w:rPr>
      </w:pPr>
      <w:r>
        <w:rPr>
          <w:rFonts w:ascii="Calibri" w:hAnsi="Calibri" w:cs="Calibri"/>
          <w:sz w:val="22"/>
          <w:szCs w:val="22"/>
        </w:rPr>
        <w:t>Wykonawca</w:t>
      </w:r>
      <w:r w:rsidR="00A72149" w:rsidRPr="008C3547">
        <w:rPr>
          <w:rFonts w:ascii="Calibri" w:hAnsi="Calibri" w:cs="Calibri"/>
          <w:sz w:val="22"/>
          <w:szCs w:val="22"/>
        </w:rPr>
        <w:t xml:space="preserve"> zobowiązuje się do ścisłego przestrzegania warunków niniejszej umowy, które wiążą się z ochroną danych osobowych, a w szczególności </w:t>
      </w:r>
      <w:r>
        <w:rPr>
          <w:rFonts w:ascii="Calibri" w:hAnsi="Calibri" w:cs="Calibri"/>
          <w:sz w:val="22"/>
          <w:szCs w:val="22"/>
        </w:rPr>
        <w:t>Wykonawca</w:t>
      </w:r>
      <w:r w:rsidR="00A72149" w:rsidRPr="008C3547">
        <w:rPr>
          <w:rFonts w:ascii="Calibri" w:hAnsi="Calibri" w:cs="Calibri"/>
          <w:sz w:val="22"/>
          <w:szCs w:val="22"/>
        </w:rPr>
        <w:t xml:space="preserve"> nie będzie bez upoważnienia wykorzystywał danych osobowych ze zbiorów Zamawiającego w celach nie związanych z wykonywaniem umowy. </w:t>
      </w:r>
    </w:p>
    <w:p w14:paraId="2C0EA41E" w14:textId="6E088F07" w:rsidR="00A72149" w:rsidRPr="008C3547" w:rsidRDefault="00C75669" w:rsidP="008C3547">
      <w:pPr>
        <w:numPr>
          <w:ilvl w:val="0"/>
          <w:numId w:val="14"/>
        </w:numPr>
        <w:jc w:val="both"/>
        <w:rPr>
          <w:rFonts w:ascii="Calibri" w:hAnsi="Calibri" w:cs="Calibri"/>
          <w:sz w:val="22"/>
          <w:szCs w:val="22"/>
        </w:rPr>
      </w:pPr>
      <w:r>
        <w:rPr>
          <w:rFonts w:ascii="Calibri" w:hAnsi="Calibri" w:cs="Calibri"/>
          <w:sz w:val="22"/>
          <w:szCs w:val="22"/>
        </w:rPr>
        <w:t>Wykonawca</w:t>
      </w:r>
      <w:r w:rsidR="00A72149" w:rsidRPr="008C3547">
        <w:rPr>
          <w:rFonts w:ascii="Calibri" w:hAnsi="Calibri" w:cs="Calibri"/>
          <w:sz w:val="22"/>
          <w:szCs w:val="22"/>
        </w:rPr>
        <w:t xml:space="preserve"> oświadcza, że dostarczy Zamawiającemu w terminie do 7 dni od dnia podpisania umowy listę osób upoważnionych przez Wykonawcę do realizacji umowy wraz z ich oświadczeniem o zachowaniu w tajemnicy danych osobowych uzyskanych w trakcie realizacji niniejszej umowy zgodnie z przepisami, o których mowa w ust. 1 </w:t>
      </w:r>
      <w:r>
        <w:rPr>
          <w:rFonts w:ascii="Calibri" w:hAnsi="Calibri" w:cs="Calibri"/>
          <w:sz w:val="22"/>
          <w:szCs w:val="22"/>
        </w:rPr>
        <w:t>Wykonawca</w:t>
      </w:r>
      <w:r w:rsidR="00A72149" w:rsidRPr="008C3547">
        <w:rPr>
          <w:rFonts w:ascii="Calibri" w:hAnsi="Calibri" w:cs="Calibri"/>
          <w:sz w:val="22"/>
          <w:szCs w:val="22"/>
        </w:rPr>
        <w:t xml:space="preserve"> zobowiązuje</w:t>
      </w:r>
      <w:r w:rsidR="008C3547">
        <w:rPr>
          <w:rFonts w:ascii="Calibri" w:hAnsi="Calibri" w:cs="Calibri"/>
          <w:sz w:val="22"/>
          <w:szCs w:val="22"/>
        </w:rPr>
        <w:t xml:space="preserve"> </w:t>
      </w:r>
      <w:r w:rsidR="00A72149" w:rsidRPr="008C3547">
        <w:rPr>
          <w:rFonts w:ascii="Calibri" w:hAnsi="Calibri" w:cs="Calibri"/>
          <w:sz w:val="22"/>
          <w:szCs w:val="22"/>
        </w:rPr>
        <w:t xml:space="preserve">się do bieżącego aktualizowania listy, upoważnień i oświadczeń, o których mowa w zdaniu poprzedzającym. </w:t>
      </w:r>
    </w:p>
    <w:p w14:paraId="48BAD5E2" w14:textId="68D63C7B" w:rsidR="00A72149" w:rsidRPr="008C3547" w:rsidRDefault="00C75669" w:rsidP="008C3547">
      <w:pPr>
        <w:numPr>
          <w:ilvl w:val="0"/>
          <w:numId w:val="14"/>
        </w:numPr>
        <w:jc w:val="both"/>
        <w:rPr>
          <w:rFonts w:ascii="Calibri" w:hAnsi="Calibri" w:cs="Calibri"/>
          <w:sz w:val="22"/>
          <w:szCs w:val="22"/>
        </w:rPr>
      </w:pPr>
      <w:r>
        <w:rPr>
          <w:rFonts w:ascii="Calibri" w:hAnsi="Calibri" w:cs="Calibri"/>
          <w:sz w:val="22"/>
          <w:szCs w:val="22"/>
        </w:rPr>
        <w:t>Wykonawca</w:t>
      </w:r>
      <w:r w:rsidR="00A72149" w:rsidRPr="008C3547">
        <w:rPr>
          <w:rFonts w:ascii="Calibri" w:hAnsi="Calibri" w:cs="Calibri"/>
          <w:sz w:val="22"/>
          <w:szCs w:val="22"/>
        </w:rPr>
        <w:t xml:space="preserve"> zobowiązuje się do usunięcia wszelkich danych osobowych uzyskanych od Zamawiającego w dniu zakończenia wykonywania wszystkich świadczeń wynikających z postanowień niniejszej umowy. </w:t>
      </w:r>
    </w:p>
    <w:p w14:paraId="5BDFAB9E" w14:textId="77777777" w:rsidR="00A30BE1" w:rsidRPr="008C3547" w:rsidRDefault="00A30BE1" w:rsidP="008C3547">
      <w:pPr>
        <w:pStyle w:val="Akapitzlist"/>
        <w:numPr>
          <w:ilvl w:val="0"/>
          <w:numId w:val="14"/>
        </w:numPr>
        <w:rPr>
          <w:rFonts w:ascii="Calibri" w:hAnsi="Calibri" w:cs="Calibri"/>
          <w:sz w:val="22"/>
          <w:szCs w:val="22"/>
        </w:rPr>
      </w:pPr>
      <w:r w:rsidRPr="008C3547">
        <w:rPr>
          <w:rFonts w:ascii="Calibri" w:hAnsi="Calibri" w:cs="Calibri"/>
          <w:sz w:val="22"/>
          <w:szCs w:val="22"/>
        </w:rPr>
        <w:t xml:space="preserve">Umowa przetwarzania danych osobowych stanowi załącznik do niniejszej umowy i stanowi jej integralną część. </w:t>
      </w:r>
    </w:p>
    <w:p w14:paraId="1173C0E9" w14:textId="77777777" w:rsidR="00A30BE1" w:rsidRDefault="00A30BE1" w:rsidP="008C3547">
      <w:pPr>
        <w:spacing w:after="97"/>
        <w:jc w:val="both"/>
        <w:rPr>
          <w:rFonts w:ascii="Calibri" w:hAnsi="Calibri" w:cs="Calibri"/>
          <w:sz w:val="22"/>
          <w:szCs w:val="22"/>
        </w:rPr>
      </w:pPr>
    </w:p>
    <w:p w14:paraId="429F5DFA" w14:textId="048645D3" w:rsidR="005B7732" w:rsidRPr="008C3547" w:rsidRDefault="005B7732" w:rsidP="005B7732">
      <w:pPr>
        <w:jc w:val="center"/>
        <w:rPr>
          <w:rFonts w:ascii="Calibri" w:hAnsi="Calibri" w:cs="Calibri"/>
          <w:b/>
          <w:bCs/>
          <w:sz w:val="22"/>
          <w:szCs w:val="22"/>
        </w:rPr>
      </w:pPr>
      <w:r w:rsidRPr="008C3547">
        <w:rPr>
          <w:rFonts w:ascii="Calibri" w:hAnsi="Calibri" w:cs="Calibri"/>
          <w:b/>
          <w:bCs/>
          <w:sz w:val="22"/>
          <w:szCs w:val="22"/>
        </w:rPr>
        <w:t>§ 1</w:t>
      </w:r>
      <w:r>
        <w:rPr>
          <w:rFonts w:ascii="Calibri" w:hAnsi="Calibri" w:cs="Calibri"/>
          <w:b/>
          <w:bCs/>
          <w:sz w:val="22"/>
          <w:szCs w:val="22"/>
        </w:rPr>
        <w:t>6</w:t>
      </w:r>
    </w:p>
    <w:p w14:paraId="76E5122A" w14:textId="77777777" w:rsidR="005B7732" w:rsidRPr="008C3547" w:rsidRDefault="005B7732" w:rsidP="005B7732">
      <w:pPr>
        <w:numPr>
          <w:ilvl w:val="0"/>
          <w:numId w:val="13"/>
        </w:numPr>
        <w:jc w:val="both"/>
        <w:rPr>
          <w:rFonts w:ascii="Calibri" w:hAnsi="Calibri" w:cs="Calibri"/>
          <w:sz w:val="22"/>
          <w:szCs w:val="22"/>
        </w:rPr>
      </w:pPr>
      <w:r w:rsidRPr="008C3547">
        <w:rPr>
          <w:rFonts w:ascii="Calibri" w:hAnsi="Calibri" w:cs="Calibri"/>
          <w:sz w:val="22"/>
          <w:szCs w:val="22"/>
        </w:rPr>
        <w:t>Spory wynikające z umowy będzie rozstrzygać Sąd powszechny</w:t>
      </w:r>
      <w:r>
        <w:rPr>
          <w:rFonts w:ascii="Calibri" w:hAnsi="Calibri" w:cs="Calibri"/>
          <w:sz w:val="22"/>
          <w:szCs w:val="22"/>
        </w:rPr>
        <w:t xml:space="preserve"> </w:t>
      </w:r>
      <w:r w:rsidRPr="008C3547">
        <w:rPr>
          <w:rFonts w:ascii="Calibri" w:hAnsi="Calibri" w:cs="Calibri"/>
          <w:sz w:val="22"/>
          <w:szCs w:val="22"/>
        </w:rPr>
        <w:t xml:space="preserve">właściwy dla Zamawiającego. </w:t>
      </w:r>
    </w:p>
    <w:p w14:paraId="4CF6C700" w14:textId="77777777" w:rsidR="005B7732" w:rsidRPr="008C3547" w:rsidRDefault="005B7732" w:rsidP="005B7732">
      <w:pPr>
        <w:numPr>
          <w:ilvl w:val="0"/>
          <w:numId w:val="13"/>
        </w:numPr>
        <w:jc w:val="both"/>
        <w:rPr>
          <w:rFonts w:ascii="Calibri" w:hAnsi="Calibri" w:cs="Calibri"/>
          <w:color w:val="000000"/>
          <w:sz w:val="22"/>
          <w:szCs w:val="22"/>
        </w:rPr>
      </w:pPr>
      <w:r w:rsidRPr="008C3547">
        <w:rPr>
          <w:rFonts w:ascii="Calibri" w:hAnsi="Calibri" w:cs="Calibri"/>
          <w:color w:val="000000"/>
          <w:sz w:val="22"/>
          <w:szCs w:val="22"/>
        </w:rPr>
        <w:t xml:space="preserve">Korespondencja między Stronami, w tym powiadomienia, zawiadomienia, oświadczenia woli i wiedzy, będzie kierowana na następujące adresy: </w:t>
      </w:r>
    </w:p>
    <w:p w14:paraId="323D1AA6" w14:textId="77777777" w:rsidR="005B7732" w:rsidRPr="008C3547" w:rsidRDefault="005B7732" w:rsidP="005B7732">
      <w:pPr>
        <w:autoSpaceDE w:val="0"/>
        <w:ind w:left="360"/>
        <w:jc w:val="both"/>
        <w:rPr>
          <w:rFonts w:ascii="Calibri" w:hAnsi="Calibri" w:cs="Calibri"/>
          <w:color w:val="000000"/>
          <w:sz w:val="22"/>
          <w:szCs w:val="22"/>
        </w:rPr>
      </w:pPr>
      <w:r w:rsidRPr="008C3547">
        <w:rPr>
          <w:rFonts w:ascii="Calibri" w:hAnsi="Calibri" w:cs="Calibri"/>
          <w:color w:val="000000"/>
          <w:sz w:val="22"/>
          <w:szCs w:val="22"/>
        </w:rPr>
        <w:t xml:space="preserve">Wykonawcy: ........................................................................ </w:t>
      </w:r>
    </w:p>
    <w:p w14:paraId="6D342F5D" w14:textId="77777777" w:rsidR="005B7732" w:rsidRPr="008C3547" w:rsidRDefault="005B7732" w:rsidP="005B7732">
      <w:pPr>
        <w:pStyle w:val="Default"/>
        <w:autoSpaceDE w:val="0"/>
        <w:spacing w:line="240" w:lineRule="auto"/>
        <w:ind w:left="360"/>
        <w:jc w:val="both"/>
        <w:rPr>
          <w:rFonts w:ascii="Calibri" w:eastAsia="Times New Roman" w:hAnsi="Calibri" w:cs="Calibri"/>
          <w:sz w:val="22"/>
          <w:szCs w:val="22"/>
        </w:rPr>
      </w:pPr>
      <w:r w:rsidRPr="008C3547">
        <w:rPr>
          <w:rFonts w:ascii="Calibri" w:eastAsia="Times New Roman" w:hAnsi="Calibri" w:cs="Calibri"/>
          <w:sz w:val="22"/>
          <w:szCs w:val="22"/>
        </w:rPr>
        <w:lastRenderedPageBreak/>
        <w:t>Zamawiającego: ...................................................................</w:t>
      </w:r>
    </w:p>
    <w:p w14:paraId="0609F38E" w14:textId="77777777" w:rsidR="005B7732" w:rsidRPr="008C3547" w:rsidRDefault="005B7732" w:rsidP="005B7732">
      <w:pPr>
        <w:numPr>
          <w:ilvl w:val="0"/>
          <w:numId w:val="13"/>
        </w:numPr>
        <w:jc w:val="both"/>
        <w:rPr>
          <w:rFonts w:ascii="Calibri" w:hAnsi="Calibri" w:cs="Calibri"/>
          <w:color w:val="000000"/>
          <w:sz w:val="22"/>
          <w:szCs w:val="22"/>
        </w:rPr>
      </w:pPr>
      <w:r w:rsidRPr="008C3547">
        <w:rPr>
          <w:rFonts w:ascii="Calibri" w:hAnsi="Calibri" w:cs="Calibri"/>
          <w:color w:val="000000"/>
          <w:sz w:val="22"/>
          <w:szCs w:val="22"/>
        </w:rPr>
        <w:t xml:space="preserve">Każda ze Stron jest zobowiązana do niezwłocznego powiadomienia drugiej Strony o zmianie swojego adresu, numeru telefonu lub adresu e-mail, nie później jednak niż w ciągu 3 (trzech) dni kalendarzowych od wystąpienia takiej zmiany. </w:t>
      </w:r>
    </w:p>
    <w:p w14:paraId="46D1504C" w14:textId="77777777" w:rsidR="005B7732" w:rsidRPr="008C3547" w:rsidRDefault="005B7732" w:rsidP="005B7732">
      <w:pPr>
        <w:numPr>
          <w:ilvl w:val="0"/>
          <w:numId w:val="13"/>
        </w:numPr>
        <w:jc w:val="both"/>
        <w:rPr>
          <w:rFonts w:ascii="Calibri" w:hAnsi="Calibri" w:cs="Calibri"/>
          <w:color w:val="000000"/>
          <w:sz w:val="22"/>
          <w:szCs w:val="22"/>
        </w:rPr>
      </w:pPr>
      <w:r w:rsidRPr="008C3547">
        <w:rPr>
          <w:rFonts w:ascii="Calibri" w:hAnsi="Calibri" w:cs="Calibri"/>
          <w:color w:val="000000"/>
          <w:sz w:val="22"/>
          <w:szCs w:val="22"/>
        </w:rPr>
        <w:t xml:space="preserve">W przypadku niewywiązania się jednej ze Stron z obowiązku, o którym mowa w ust. 3, korespondencja wysłana na podany w Umowie adres lub numer uważana będzie za doręczoną. </w:t>
      </w:r>
    </w:p>
    <w:p w14:paraId="670258E9" w14:textId="77777777" w:rsidR="005B7732" w:rsidRPr="008C3547" w:rsidRDefault="005B7732" w:rsidP="005B7732">
      <w:pPr>
        <w:numPr>
          <w:ilvl w:val="0"/>
          <w:numId w:val="13"/>
        </w:numPr>
        <w:jc w:val="both"/>
        <w:rPr>
          <w:rFonts w:ascii="Calibri" w:hAnsi="Calibri" w:cs="Calibri"/>
          <w:sz w:val="22"/>
          <w:szCs w:val="22"/>
        </w:rPr>
      </w:pPr>
      <w:r w:rsidRPr="008C3547">
        <w:rPr>
          <w:rFonts w:ascii="Calibri" w:hAnsi="Calibri" w:cs="Calibri"/>
          <w:sz w:val="22"/>
          <w:szCs w:val="22"/>
        </w:rPr>
        <w:t xml:space="preserve">W sprawach nieuregulowanych niniejszą umową zastosowanie mają w szczególności przepisy Kodeksu cywilnego, ustawy Prawo zamówień publicznych, ustawy z dnia 15 kwietnia 2011 r. o działalności leczniczej oraz inne powszechnie obowiązujące przepisy prawa. </w:t>
      </w:r>
    </w:p>
    <w:p w14:paraId="6019D2A9" w14:textId="77777777" w:rsidR="005B7732" w:rsidRPr="008C3547" w:rsidRDefault="005B7732" w:rsidP="005B7732">
      <w:pPr>
        <w:numPr>
          <w:ilvl w:val="0"/>
          <w:numId w:val="13"/>
        </w:numPr>
        <w:jc w:val="both"/>
        <w:rPr>
          <w:rFonts w:ascii="Calibri" w:hAnsi="Calibri" w:cs="Calibri"/>
          <w:sz w:val="22"/>
          <w:szCs w:val="22"/>
        </w:rPr>
      </w:pPr>
      <w:r w:rsidRPr="008C3547">
        <w:rPr>
          <w:rFonts w:ascii="Calibri" w:hAnsi="Calibri" w:cs="Calibri"/>
          <w:sz w:val="22"/>
          <w:szCs w:val="22"/>
        </w:rPr>
        <w:t>Niniejszą umowę sporządzono w dwóch jednobrzmiących egzemplarzach, po jednym dla każdej ze Stron.</w:t>
      </w:r>
    </w:p>
    <w:p w14:paraId="705D33F6" w14:textId="77777777" w:rsidR="005B7732" w:rsidRPr="008C3547" w:rsidRDefault="005B7732" w:rsidP="008C3547">
      <w:pPr>
        <w:spacing w:after="97"/>
        <w:jc w:val="both"/>
        <w:rPr>
          <w:rFonts w:ascii="Calibri" w:hAnsi="Calibri" w:cs="Calibri"/>
          <w:sz w:val="22"/>
          <w:szCs w:val="22"/>
        </w:rPr>
      </w:pPr>
    </w:p>
    <w:p w14:paraId="418A53CD" w14:textId="56FA1203" w:rsidR="00D42C38" w:rsidRPr="008C3547" w:rsidRDefault="00D42C38" w:rsidP="008C3547">
      <w:pPr>
        <w:jc w:val="center"/>
        <w:rPr>
          <w:rFonts w:ascii="Calibri" w:hAnsi="Calibri" w:cs="Calibri"/>
          <w:b/>
          <w:bCs/>
          <w:sz w:val="22"/>
          <w:szCs w:val="22"/>
        </w:rPr>
      </w:pPr>
      <w:r w:rsidRPr="008C3547">
        <w:rPr>
          <w:rFonts w:ascii="Calibri" w:hAnsi="Calibri" w:cs="Calibri"/>
          <w:b/>
          <w:bCs/>
          <w:sz w:val="22"/>
          <w:szCs w:val="22"/>
        </w:rPr>
        <w:t>§ 1</w:t>
      </w:r>
      <w:r w:rsidR="005B7732">
        <w:rPr>
          <w:rFonts w:ascii="Calibri" w:hAnsi="Calibri" w:cs="Calibri"/>
          <w:b/>
          <w:bCs/>
          <w:sz w:val="22"/>
          <w:szCs w:val="22"/>
        </w:rPr>
        <w:t>7</w:t>
      </w:r>
    </w:p>
    <w:p w14:paraId="72BDAE25" w14:textId="1600640F" w:rsidR="00D42C38" w:rsidRPr="008C3547" w:rsidRDefault="00D42C38" w:rsidP="008C3547">
      <w:pPr>
        <w:jc w:val="both"/>
        <w:rPr>
          <w:rFonts w:ascii="Calibri" w:hAnsi="Calibri" w:cs="Calibri"/>
          <w:sz w:val="22"/>
          <w:szCs w:val="22"/>
        </w:rPr>
      </w:pPr>
      <w:r w:rsidRPr="008C3547">
        <w:rPr>
          <w:rFonts w:ascii="Calibri" w:hAnsi="Calibri" w:cs="Calibri"/>
          <w:sz w:val="22"/>
          <w:szCs w:val="22"/>
        </w:rPr>
        <w:t>Integralną częś</w:t>
      </w:r>
      <w:r w:rsidR="000E4344" w:rsidRPr="008C3547">
        <w:rPr>
          <w:rFonts w:ascii="Calibri" w:hAnsi="Calibri" w:cs="Calibri"/>
          <w:sz w:val="22"/>
          <w:szCs w:val="22"/>
        </w:rPr>
        <w:t xml:space="preserve">ć </w:t>
      </w:r>
      <w:r w:rsidRPr="008C3547">
        <w:rPr>
          <w:rFonts w:ascii="Calibri" w:hAnsi="Calibri" w:cs="Calibri"/>
          <w:sz w:val="22"/>
          <w:szCs w:val="22"/>
        </w:rPr>
        <w:t xml:space="preserve">Umowy </w:t>
      </w:r>
      <w:r w:rsidR="000E4344" w:rsidRPr="008C3547">
        <w:rPr>
          <w:rFonts w:ascii="Calibri" w:hAnsi="Calibri" w:cs="Calibri"/>
          <w:sz w:val="22"/>
          <w:szCs w:val="22"/>
        </w:rPr>
        <w:t xml:space="preserve">stanowią </w:t>
      </w:r>
      <w:r w:rsidRPr="008C3547">
        <w:rPr>
          <w:rFonts w:ascii="Calibri" w:hAnsi="Calibri" w:cs="Calibri"/>
          <w:sz w:val="22"/>
          <w:szCs w:val="22"/>
        </w:rPr>
        <w:t>załączniki:</w:t>
      </w:r>
    </w:p>
    <w:p w14:paraId="71CEB700" w14:textId="0E77E09A" w:rsidR="00D42C38" w:rsidRPr="008C3547" w:rsidRDefault="00D42C38" w:rsidP="008C3547">
      <w:pPr>
        <w:numPr>
          <w:ilvl w:val="0"/>
          <w:numId w:val="2"/>
        </w:numPr>
        <w:jc w:val="both"/>
        <w:rPr>
          <w:rFonts w:ascii="Calibri" w:hAnsi="Calibri" w:cs="Calibri"/>
          <w:sz w:val="22"/>
          <w:szCs w:val="22"/>
        </w:rPr>
      </w:pPr>
      <w:r w:rsidRPr="008C3547">
        <w:rPr>
          <w:rFonts w:ascii="Calibri" w:hAnsi="Calibri" w:cs="Calibri"/>
          <w:sz w:val="22"/>
          <w:szCs w:val="22"/>
        </w:rPr>
        <w:t xml:space="preserve">Załącznik numer 1 </w:t>
      </w:r>
      <w:r w:rsidR="008C3547" w:rsidRPr="008C3547">
        <w:rPr>
          <w:rFonts w:ascii="Calibri" w:hAnsi="Calibri" w:cs="Calibri"/>
          <w:sz w:val="22"/>
          <w:szCs w:val="22"/>
        </w:rPr>
        <w:t>-</w:t>
      </w:r>
      <w:r w:rsidRPr="008C3547">
        <w:rPr>
          <w:rFonts w:ascii="Calibri" w:hAnsi="Calibri" w:cs="Calibri"/>
          <w:sz w:val="22"/>
          <w:szCs w:val="22"/>
        </w:rPr>
        <w:t xml:space="preserve"> </w:t>
      </w:r>
      <w:r w:rsidR="008C3547" w:rsidRPr="008C3547">
        <w:rPr>
          <w:rFonts w:ascii="Calibri" w:hAnsi="Calibri" w:cs="Calibri"/>
          <w:sz w:val="22"/>
          <w:szCs w:val="22"/>
        </w:rPr>
        <w:t>Opis Przedmiotu Zamówienia</w:t>
      </w:r>
      <w:r w:rsidRPr="008C3547">
        <w:rPr>
          <w:rFonts w:ascii="Calibri" w:hAnsi="Calibri" w:cs="Calibri"/>
          <w:sz w:val="22"/>
          <w:szCs w:val="22"/>
        </w:rPr>
        <w:t>;</w:t>
      </w:r>
    </w:p>
    <w:p w14:paraId="224F7B0E" w14:textId="722C8D58" w:rsidR="00D42C38" w:rsidRPr="008C3547" w:rsidRDefault="00D42C38" w:rsidP="008C3547">
      <w:pPr>
        <w:numPr>
          <w:ilvl w:val="0"/>
          <w:numId w:val="2"/>
        </w:numPr>
        <w:jc w:val="both"/>
        <w:rPr>
          <w:rFonts w:ascii="Calibri" w:hAnsi="Calibri" w:cs="Calibri"/>
          <w:sz w:val="22"/>
          <w:szCs w:val="22"/>
        </w:rPr>
      </w:pPr>
      <w:r w:rsidRPr="008C3547">
        <w:rPr>
          <w:rFonts w:ascii="Calibri" w:hAnsi="Calibri" w:cs="Calibri"/>
          <w:sz w:val="22"/>
          <w:szCs w:val="22"/>
        </w:rPr>
        <w:t>Załącznik numer 2</w:t>
      </w:r>
      <w:r w:rsidR="008C3547" w:rsidRPr="008C3547">
        <w:rPr>
          <w:rFonts w:ascii="Calibri" w:hAnsi="Calibri" w:cs="Calibri"/>
          <w:sz w:val="22"/>
          <w:szCs w:val="22"/>
        </w:rPr>
        <w:t xml:space="preserve"> -</w:t>
      </w:r>
      <w:r w:rsidRPr="008C3547">
        <w:rPr>
          <w:rFonts w:ascii="Calibri" w:hAnsi="Calibri" w:cs="Calibri"/>
          <w:sz w:val="22"/>
          <w:szCs w:val="22"/>
        </w:rPr>
        <w:t xml:space="preserve"> Oferta Wykonawcy.</w:t>
      </w:r>
    </w:p>
    <w:p w14:paraId="5E308BE5" w14:textId="5D47DF34" w:rsidR="00D42C38" w:rsidRPr="008C3547" w:rsidRDefault="008C3547" w:rsidP="008C3547">
      <w:pPr>
        <w:numPr>
          <w:ilvl w:val="0"/>
          <w:numId w:val="2"/>
        </w:numPr>
        <w:jc w:val="both"/>
        <w:rPr>
          <w:rFonts w:ascii="Calibri" w:hAnsi="Calibri" w:cs="Calibri"/>
          <w:sz w:val="22"/>
          <w:szCs w:val="22"/>
        </w:rPr>
      </w:pPr>
      <w:bookmarkStart w:id="1" w:name="_Hlk527041970"/>
      <w:r w:rsidRPr="008C3547">
        <w:rPr>
          <w:rFonts w:ascii="Calibri" w:hAnsi="Calibri" w:cs="Calibri"/>
          <w:sz w:val="22"/>
          <w:szCs w:val="22"/>
        </w:rPr>
        <w:t xml:space="preserve">Załącznik numer 3 - </w:t>
      </w:r>
      <w:r w:rsidR="00D42C38" w:rsidRPr="008C3547">
        <w:rPr>
          <w:rFonts w:ascii="Calibri" w:hAnsi="Calibri" w:cs="Calibri"/>
          <w:sz w:val="22"/>
          <w:szCs w:val="22"/>
        </w:rPr>
        <w:t>Umowa przetwarzania danych osobowych</w:t>
      </w:r>
    </w:p>
    <w:bookmarkEnd w:id="1"/>
    <w:p w14:paraId="0773B8CC" w14:textId="77777777" w:rsidR="00D42C38" w:rsidRPr="008C3547" w:rsidRDefault="00D42C38" w:rsidP="008C3547">
      <w:pPr>
        <w:ind w:left="720"/>
        <w:jc w:val="both"/>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42C38" w:rsidRPr="008C3547" w14:paraId="5DF6D2BC" w14:textId="77777777" w:rsidTr="000E4344">
        <w:tc>
          <w:tcPr>
            <w:tcW w:w="4606" w:type="dxa"/>
          </w:tcPr>
          <w:p w14:paraId="7454719D" w14:textId="5CA01CF5" w:rsidR="00D42C38" w:rsidRPr="008C3547" w:rsidRDefault="00C75669" w:rsidP="008C3547">
            <w:pPr>
              <w:pStyle w:val="Tekstpodstawowy3"/>
              <w:spacing w:after="0"/>
              <w:jc w:val="center"/>
              <w:rPr>
                <w:rFonts w:ascii="Calibri" w:hAnsi="Calibri" w:cs="Calibri"/>
                <w:b/>
                <w:sz w:val="22"/>
                <w:szCs w:val="22"/>
              </w:rPr>
            </w:pPr>
            <w:r>
              <w:rPr>
                <w:rFonts w:ascii="Calibri" w:hAnsi="Calibri" w:cs="Calibri"/>
                <w:b/>
                <w:sz w:val="22"/>
                <w:szCs w:val="22"/>
              </w:rPr>
              <w:t>WYKONAWCA</w:t>
            </w:r>
          </w:p>
        </w:tc>
        <w:tc>
          <w:tcPr>
            <w:tcW w:w="4606" w:type="dxa"/>
          </w:tcPr>
          <w:p w14:paraId="669785D9" w14:textId="2A40E737" w:rsidR="00D42C38" w:rsidRPr="008C3547" w:rsidRDefault="00D42C38" w:rsidP="008C3547">
            <w:pPr>
              <w:pStyle w:val="Tekstpodstawowy3"/>
              <w:spacing w:after="0"/>
              <w:jc w:val="center"/>
              <w:rPr>
                <w:rFonts w:ascii="Calibri" w:hAnsi="Calibri" w:cs="Calibri"/>
                <w:b/>
                <w:sz w:val="22"/>
                <w:szCs w:val="22"/>
              </w:rPr>
            </w:pPr>
            <w:r w:rsidRPr="008C3547">
              <w:rPr>
                <w:rFonts w:ascii="Calibri" w:hAnsi="Calibri" w:cs="Calibri"/>
                <w:b/>
                <w:sz w:val="22"/>
                <w:szCs w:val="22"/>
              </w:rPr>
              <w:t>ZAMAWIAJĄCY</w:t>
            </w:r>
          </w:p>
        </w:tc>
      </w:tr>
      <w:tr w:rsidR="000E4344" w:rsidRPr="008C3547" w14:paraId="49940E32" w14:textId="77777777" w:rsidTr="000E4344">
        <w:trPr>
          <w:trHeight w:val="1906"/>
        </w:trPr>
        <w:tc>
          <w:tcPr>
            <w:tcW w:w="4606" w:type="dxa"/>
          </w:tcPr>
          <w:p w14:paraId="4CC8362F" w14:textId="77777777" w:rsidR="000E4344" w:rsidRPr="008C3547" w:rsidRDefault="000E4344" w:rsidP="008C3547">
            <w:pPr>
              <w:pStyle w:val="Tekstpodstawowy3"/>
              <w:spacing w:after="0"/>
              <w:jc w:val="both"/>
              <w:rPr>
                <w:rFonts w:ascii="Calibri" w:hAnsi="Calibri" w:cs="Calibri"/>
                <w:b/>
                <w:sz w:val="22"/>
                <w:szCs w:val="22"/>
              </w:rPr>
            </w:pPr>
          </w:p>
        </w:tc>
        <w:tc>
          <w:tcPr>
            <w:tcW w:w="4606" w:type="dxa"/>
          </w:tcPr>
          <w:p w14:paraId="37D38B4E" w14:textId="77777777" w:rsidR="000E4344" w:rsidRPr="008C3547" w:rsidRDefault="000E4344" w:rsidP="008C3547">
            <w:pPr>
              <w:pStyle w:val="Tekstpodstawowy3"/>
              <w:spacing w:after="0"/>
              <w:jc w:val="right"/>
              <w:rPr>
                <w:rFonts w:ascii="Calibri" w:hAnsi="Calibri" w:cs="Calibri"/>
                <w:b/>
                <w:sz w:val="22"/>
                <w:szCs w:val="22"/>
              </w:rPr>
            </w:pPr>
          </w:p>
        </w:tc>
      </w:tr>
    </w:tbl>
    <w:p w14:paraId="60FF6EA1" w14:textId="77777777" w:rsidR="00D42C38" w:rsidRPr="008C3547" w:rsidRDefault="00D42C38" w:rsidP="008C3547">
      <w:pPr>
        <w:ind w:left="720"/>
        <w:jc w:val="both"/>
        <w:rPr>
          <w:rFonts w:ascii="Calibri" w:hAnsi="Calibri" w:cs="Calibri"/>
          <w:sz w:val="22"/>
          <w:szCs w:val="22"/>
        </w:rPr>
      </w:pPr>
    </w:p>
    <w:p w14:paraId="42440BC0" w14:textId="77777777" w:rsidR="00D42C38" w:rsidRPr="008C3547" w:rsidRDefault="00D42C38" w:rsidP="008C3547">
      <w:pPr>
        <w:ind w:left="720"/>
        <w:jc w:val="both"/>
        <w:rPr>
          <w:rFonts w:ascii="Calibri" w:hAnsi="Calibri" w:cs="Calibri"/>
          <w:sz w:val="22"/>
          <w:szCs w:val="22"/>
        </w:rPr>
      </w:pPr>
    </w:p>
    <w:p w14:paraId="4783A8DB" w14:textId="77777777" w:rsidR="00D42C38" w:rsidRPr="008C3547" w:rsidRDefault="00D42C38" w:rsidP="008C3547">
      <w:pPr>
        <w:rPr>
          <w:rFonts w:ascii="Calibri" w:hAnsi="Calibri" w:cs="Calibri"/>
          <w:sz w:val="22"/>
          <w:szCs w:val="22"/>
        </w:rPr>
      </w:pPr>
    </w:p>
    <w:p w14:paraId="5F01F525" w14:textId="77777777" w:rsidR="005B7732" w:rsidRDefault="005B7732">
      <w:pPr>
        <w:suppressAutoHyphens w:val="0"/>
        <w:rPr>
          <w:rFonts w:ascii="Calibri" w:hAnsi="Calibri" w:cs="Calibri"/>
          <w:sz w:val="22"/>
          <w:szCs w:val="22"/>
        </w:rPr>
      </w:pPr>
      <w:r>
        <w:rPr>
          <w:rFonts w:ascii="Calibri" w:hAnsi="Calibri" w:cs="Calibri"/>
          <w:sz w:val="22"/>
          <w:szCs w:val="22"/>
        </w:rPr>
        <w:br w:type="page"/>
      </w:r>
    </w:p>
    <w:p w14:paraId="20F1A6D0" w14:textId="54EB394C" w:rsidR="00D42C38" w:rsidRPr="008C3547" w:rsidRDefault="005B7732" w:rsidP="005B7732">
      <w:pPr>
        <w:jc w:val="right"/>
        <w:rPr>
          <w:rFonts w:ascii="Calibri" w:hAnsi="Calibri" w:cs="Calibri"/>
          <w:sz w:val="22"/>
          <w:szCs w:val="22"/>
        </w:rPr>
      </w:pPr>
      <w:r>
        <w:rPr>
          <w:rFonts w:ascii="Calibri" w:hAnsi="Calibri" w:cs="Calibri"/>
          <w:sz w:val="22"/>
          <w:szCs w:val="22"/>
        </w:rPr>
        <w:lastRenderedPageBreak/>
        <w:t>Załącznik nr 3 do Umowy</w:t>
      </w:r>
    </w:p>
    <w:p w14:paraId="64E5104C" w14:textId="5F6785BA" w:rsidR="00D42C38" w:rsidRDefault="00D42C38" w:rsidP="008C3547">
      <w:pPr>
        <w:jc w:val="right"/>
        <w:rPr>
          <w:rFonts w:ascii="Calibri" w:hAnsi="Calibri" w:cs="Calibri"/>
          <w:sz w:val="22"/>
          <w:szCs w:val="22"/>
        </w:rPr>
      </w:pPr>
    </w:p>
    <w:p w14:paraId="50A35910" w14:textId="77777777" w:rsidR="00D40FD4" w:rsidRPr="00570858" w:rsidRDefault="00D40FD4" w:rsidP="00570858">
      <w:pPr>
        <w:suppressAutoHyphens w:val="0"/>
        <w:jc w:val="both"/>
        <w:rPr>
          <w:rFonts w:ascii="Calibri" w:hAnsi="Calibri" w:cs="Calibri"/>
          <w:b/>
          <w:sz w:val="22"/>
          <w:szCs w:val="22"/>
        </w:rPr>
      </w:pPr>
      <w:r w:rsidRPr="00570858">
        <w:rPr>
          <w:rFonts w:ascii="Calibri" w:hAnsi="Calibri" w:cs="Calibri"/>
          <w:b/>
          <w:sz w:val="22"/>
          <w:szCs w:val="22"/>
        </w:rPr>
        <w:t xml:space="preserve">Wojewódzkim Szpitalem dla Nerwowo i Psychicznie Chorych „Dziekanka” im. Al. Piotrowskiego w Gnieźnie </w:t>
      </w:r>
      <w:r w:rsidRPr="00570858">
        <w:rPr>
          <w:rFonts w:ascii="Calibri" w:hAnsi="Calibri" w:cs="Calibri"/>
          <w:bCs/>
          <w:sz w:val="22"/>
          <w:szCs w:val="22"/>
        </w:rPr>
        <w:t>z siedzibą w Gnieźnie (62-200) i adresem przy ul. Poznańskiej 15, wpisanym do Krajowego Rejestru Sądowego przez Sąd Rejonowy w Poznaniu Nowe Miasto i Wilda w Poznaniu, IX Gospodarczy Krajowego Rejestru Sądowego pod nr KRS 0000002726, posługującym się nadanym numerem NIP 784 19 84 429, oraz REGON: 000291368, reprezentowanym przez:</w:t>
      </w:r>
    </w:p>
    <w:p w14:paraId="4CCC31E7" w14:textId="77777777" w:rsidR="00D40FD4" w:rsidRPr="00570858" w:rsidRDefault="00D40FD4" w:rsidP="00570858">
      <w:pPr>
        <w:spacing w:after="120"/>
        <w:ind w:left="-5" w:right="31"/>
        <w:rPr>
          <w:rFonts w:ascii="Calibri" w:hAnsi="Calibri" w:cs="Calibri"/>
          <w:sz w:val="22"/>
          <w:szCs w:val="22"/>
        </w:rPr>
      </w:pPr>
    </w:p>
    <w:p w14:paraId="152EB3D1" w14:textId="1376BA0D" w:rsidR="00D40FD4" w:rsidRPr="00570858" w:rsidRDefault="00D40FD4" w:rsidP="00570858">
      <w:pPr>
        <w:spacing w:after="120"/>
        <w:ind w:left="-5" w:right="31"/>
        <w:rPr>
          <w:rFonts w:ascii="Calibri" w:hAnsi="Calibri" w:cs="Calibri"/>
          <w:sz w:val="22"/>
          <w:szCs w:val="22"/>
        </w:rPr>
      </w:pPr>
      <w:r w:rsidRPr="00570858">
        <w:rPr>
          <w:rFonts w:ascii="Calibri" w:hAnsi="Calibri" w:cs="Calibri"/>
          <w:sz w:val="22"/>
          <w:szCs w:val="22"/>
        </w:rPr>
        <w:t xml:space="preserve">……………………………………………….., </w:t>
      </w:r>
      <w:r w:rsidRPr="00570858">
        <w:rPr>
          <w:rFonts w:ascii="Calibri" w:hAnsi="Calibri" w:cs="Calibri"/>
          <w:bCs/>
          <w:sz w:val="22"/>
          <w:szCs w:val="22"/>
        </w:rPr>
        <w:t xml:space="preserve">zwanego dalej </w:t>
      </w:r>
      <w:r w:rsidRPr="00570858">
        <w:rPr>
          <w:rFonts w:ascii="Calibri" w:hAnsi="Calibri" w:cs="Calibri"/>
          <w:b/>
          <w:bCs/>
          <w:sz w:val="22"/>
          <w:szCs w:val="22"/>
        </w:rPr>
        <w:t xml:space="preserve">Administratorem </w:t>
      </w:r>
    </w:p>
    <w:p w14:paraId="3BB516E4" w14:textId="77777777" w:rsidR="00D40FD4" w:rsidRPr="00570858" w:rsidRDefault="00D40FD4" w:rsidP="00570858">
      <w:pPr>
        <w:pStyle w:val="Domylnie"/>
        <w:spacing w:before="120" w:after="120" w:line="240" w:lineRule="auto"/>
        <w:rPr>
          <w:rFonts w:ascii="Calibri" w:hAnsi="Calibri" w:cs="Calibri"/>
          <w:sz w:val="22"/>
          <w:szCs w:val="22"/>
        </w:rPr>
      </w:pPr>
      <w:r w:rsidRPr="00570858">
        <w:rPr>
          <w:rFonts w:ascii="Calibri" w:hAnsi="Calibri" w:cs="Calibri"/>
          <w:bCs/>
          <w:sz w:val="22"/>
          <w:szCs w:val="22"/>
        </w:rPr>
        <w:t>oraz</w:t>
      </w:r>
    </w:p>
    <w:p w14:paraId="2D3C0AFC" w14:textId="77777777" w:rsidR="00D40FD4" w:rsidRPr="00570858" w:rsidRDefault="00D40FD4" w:rsidP="00570858">
      <w:pPr>
        <w:pStyle w:val="Wcicietekstu"/>
        <w:spacing w:line="240" w:lineRule="auto"/>
        <w:ind w:left="0"/>
        <w:rPr>
          <w:rFonts w:ascii="Calibri" w:hAnsi="Calibri" w:cs="Calibri"/>
          <w:sz w:val="22"/>
          <w:szCs w:val="22"/>
        </w:rPr>
      </w:pPr>
      <w:r w:rsidRPr="00570858">
        <w:rPr>
          <w:rFonts w:ascii="Calibri" w:hAnsi="Calibri" w:cs="Calibri"/>
          <w:b/>
          <w:sz w:val="22"/>
          <w:szCs w:val="22"/>
        </w:rPr>
        <w:t xml:space="preserve">Wykonawcą </w:t>
      </w:r>
      <w:r w:rsidRPr="00570858">
        <w:rPr>
          <w:rFonts w:ascii="Calibri" w:hAnsi="Calibri" w:cs="Calibri"/>
          <w:sz w:val="22"/>
          <w:szCs w:val="22"/>
        </w:rPr>
        <w:t>z siedzibą w …………. 00-000 przy ul. …………., posiadającą NIP 000-00-00-000, REGON 00000000, zarejestrowaną w Sądzie Rejonowym w ……………. Wydział Gospodarczy Krajowego Rejestru Sądowego pod numerem 0000000 / wpisaną do ewidencji działalności gospodarczej prowadzonej przez ……….. pod numerem ………….,</w:t>
      </w:r>
      <w:r w:rsidRPr="00570858">
        <w:rPr>
          <w:rFonts w:ascii="Calibri" w:hAnsi="Calibri" w:cs="Calibri"/>
          <w:b/>
          <w:sz w:val="22"/>
          <w:szCs w:val="22"/>
        </w:rPr>
        <w:t xml:space="preserve"> </w:t>
      </w:r>
      <w:r w:rsidRPr="00570858">
        <w:rPr>
          <w:rFonts w:ascii="Calibri" w:hAnsi="Calibri" w:cs="Calibri"/>
          <w:sz w:val="22"/>
          <w:szCs w:val="22"/>
        </w:rPr>
        <w:t xml:space="preserve">reprezentowaną przez: </w:t>
      </w:r>
      <w:r w:rsidRPr="00570858">
        <w:rPr>
          <w:rFonts w:ascii="Calibri" w:hAnsi="Calibri" w:cs="Calibri"/>
          <w:b/>
          <w:sz w:val="22"/>
          <w:szCs w:val="22"/>
        </w:rPr>
        <w:t xml:space="preserve">……………. </w:t>
      </w:r>
      <w:r w:rsidRPr="00570858">
        <w:rPr>
          <w:rFonts w:ascii="Calibri" w:hAnsi="Calibri" w:cs="Calibri"/>
          <w:sz w:val="22"/>
          <w:szCs w:val="22"/>
        </w:rPr>
        <w:t>– …............................</w:t>
      </w:r>
    </w:p>
    <w:p w14:paraId="737E3D6F" w14:textId="77777777" w:rsidR="00D40FD4" w:rsidRPr="00570858" w:rsidRDefault="00D40FD4" w:rsidP="00570858">
      <w:pPr>
        <w:pStyle w:val="Wcicietekstu"/>
        <w:spacing w:line="240" w:lineRule="auto"/>
        <w:ind w:left="0"/>
        <w:rPr>
          <w:rFonts w:ascii="Calibri" w:hAnsi="Calibri" w:cs="Calibri"/>
          <w:sz w:val="22"/>
          <w:szCs w:val="22"/>
        </w:rPr>
      </w:pPr>
      <w:r w:rsidRPr="00570858">
        <w:rPr>
          <w:rFonts w:ascii="Calibri" w:hAnsi="Calibri" w:cs="Calibri"/>
          <w:sz w:val="22"/>
          <w:szCs w:val="22"/>
        </w:rPr>
        <w:t>oraz</w:t>
      </w:r>
    </w:p>
    <w:p w14:paraId="4D07CE00" w14:textId="77777777" w:rsidR="00D40FD4" w:rsidRPr="00570858" w:rsidRDefault="00D40FD4" w:rsidP="00570858">
      <w:pPr>
        <w:pStyle w:val="Wcicietekstu"/>
        <w:spacing w:line="240" w:lineRule="auto"/>
        <w:ind w:left="0"/>
        <w:rPr>
          <w:rFonts w:ascii="Calibri" w:hAnsi="Calibri" w:cs="Calibri"/>
          <w:sz w:val="22"/>
          <w:szCs w:val="22"/>
        </w:rPr>
      </w:pPr>
      <w:r w:rsidRPr="00570858">
        <w:rPr>
          <w:rFonts w:ascii="Calibri" w:hAnsi="Calibri" w:cs="Calibri"/>
          <w:b/>
          <w:sz w:val="22"/>
          <w:szCs w:val="22"/>
        </w:rPr>
        <w:t xml:space="preserve">………………… </w:t>
      </w:r>
      <w:r w:rsidRPr="00570858">
        <w:rPr>
          <w:rFonts w:ascii="Calibri" w:hAnsi="Calibri" w:cs="Calibri"/>
          <w:sz w:val="22"/>
          <w:szCs w:val="22"/>
        </w:rPr>
        <w:t xml:space="preserve">– …......................................, zwaną dalej </w:t>
      </w:r>
      <w:proofErr w:type="spellStart"/>
      <w:r w:rsidRPr="00570858">
        <w:rPr>
          <w:rFonts w:ascii="Calibri" w:hAnsi="Calibri" w:cs="Calibri"/>
          <w:b/>
          <w:bCs/>
          <w:sz w:val="22"/>
          <w:szCs w:val="22"/>
        </w:rPr>
        <w:t>Przetwarzajacym</w:t>
      </w:r>
      <w:proofErr w:type="spellEnd"/>
      <w:r w:rsidRPr="00570858">
        <w:rPr>
          <w:rFonts w:ascii="Calibri" w:hAnsi="Calibri" w:cs="Calibri"/>
          <w:b/>
          <w:bCs/>
          <w:sz w:val="22"/>
          <w:szCs w:val="22"/>
        </w:rPr>
        <w:t xml:space="preserve"> </w:t>
      </w:r>
    </w:p>
    <w:p w14:paraId="3F76A773" w14:textId="77777777" w:rsidR="00D40FD4" w:rsidRPr="00570858" w:rsidRDefault="00D40FD4" w:rsidP="00570858">
      <w:pPr>
        <w:rPr>
          <w:rFonts w:ascii="Calibri" w:hAnsi="Calibri" w:cs="Calibri"/>
          <w:sz w:val="22"/>
          <w:szCs w:val="22"/>
        </w:rPr>
      </w:pPr>
      <w:r w:rsidRPr="00570858">
        <w:rPr>
          <w:rFonts w:ascii="Calibri" w:hAnsi="Calibri" w:cs="Calibri"/>
          <w:bCs/>
          <w:sz w:val="22"/>
          <w:szCs w:val="22"/>
        </w:rPr>
        <w:t>zwanymi dalej łącznie:</w:t>
      </w:r>
      <w:r w:rsidRPr="00570858">
        <w:rPr>
          <w:rFonts w:ascii="Calibri" w:hAnsi="Calibri" w:cs="Calibri"/>
          <w:b/>
          <w:sz w:val="22"/>
          <w:szCs w:val="22"/>
        </w:rPr>
        <w:t xml:space="preserve"> Stronami</w:t>
      </w:r>
      <w:r w:rsidRPr="00570858">
        <w:rPr>
          <w:rFonts w:ascii="Calibri" w:hAnsi="Calibri" w:cs="Calibri"/>
          <w:sz w:val="22"/>
          <w:szCs w:val="22"/>
        </w:rPr>
        <w:t xml:space="preserve">, a z osobna </w:t>
      </w:r>
      <w:r w:rsidRPr="00570858">
        <w:rPr>
          <w:rFonts w:ascii="Calibri" w:hAnsi="Calibri" w:cs="Calibri"/>
          <w:b/>
          <w:bCs/>
          <w:sz w:val="22"/>
          <w:szCs w:val="22"/>
        </w:rPr>
        <w:t>Stroną</w:t>
      </w:r>
      <w:r w:rsidRPr="00570858">
        <w:rPr>
          <w:rFonts w:ascii="Calibri" w:hAnsi="Calibri" w:cs="Calibri"/>
          <w:sz w:val="22"/>
          <w:szCs w:val="22"/>
        </w:rPr>
        <w:t>.</w:t>
      </w:r>
    </w:p>
    <w:p w14:paraId="4602AB43" w14:textId="77777777" w:rsidR="00D40FD4" w:rsidRPr="00570858" w:rsidRDefault="00D40FD4" w:rsidP="00570858">
      <w:pPr>
        <w:ind w:right="565"/>
        <w:rPr>
          <w:rFonts w:ascii="Calibri" w:hAnsi="Calibri" w:cs="Calibri"/>
          <w:sz w:val="22"/>
          <w:szCs w:val="22"/>
        </w:rPr>
      </w:pPr>
      <w:r w:rsidRPr="00570858">
        <w:rPr>
          <w:rFonts w:ascii="Calibri" w:hAnsi="Calibri" w:cs="Calibri"/>
          <w:sz w:val="22"/>
          <w:szCs w:val="22"/>
        </w:rPr>
        <w:t>o następującej treści:</w:t>
      </w:r>
    </w:p>
    <w:p w14:paraId="6F7103ED" w14:textId="77777777" w:rsidR="00D40FD4" w:rsidRPr="00570858" w:rsidRDefault="00D40FD4" w:rsidP="00570858">
      <w:pPr>
        <w:rPr>
          <w:rFonts w:ascii="Calibri" w:eastAsia="Calibri" w:hAnsi="Calibri" w:cs="Calibri"/>
          <w:sz w:val="22"/>
          <w:szCs w:val="22"/>
        </w:rPr>
      </w:pPr>
    </w:p>
    <w:p w14:paraId="1E73CF5C" w14:textId="77777777" w:rsidR="00570858" w:rsidRPr="00570858" w:rsidRDefault="00570858" w:rsidP="00570858">
      <w:pPr>
        <w:jc w:val="both"/>
        <w:rPr>
          <w:rFonts w:ascii="Calibri" w:eastAsia="Calibri" w:hAnsi="Calibri" w:cs="Calibri"/>
          <w:color w:val="000000" w:themeColor="text1"/>
          <w:sz w:val="22"/>
          <w:szCs w:val="22"/>
        </w:rPr>
      </w:pPr>
      <w:r w:rsidRPr="00570858">
        <w:rPr>
          <w:rFonts w:ascii="Calibri" w:eastAsia="Calibri" w:hAnsi="Calibri" w:cs="Calibri"/>
          <w:color w:val="000000" w:themeColor="text1"/>
          <w:sz w:val="22"/>
          <w:szCs w:val="22"/>
        </w:rPr>
        <w:t xml:space="preserve">W związku z zawartą przez Strony umową z dnia ......................................... (dalej zwaną: </w:t>
      </w:r>
      <w:r w:rsidRPr="00570858">
        <w:rPr>
          <w:rFonts w:ascii="Calibri" w:eastAsia="Calibri" w:hAnsi="Calibri" w:cs="Calibri"/>
          <w:b/>
          <w:bCs/>
          <w:color w:val="000000" w:themeColor="text1"/>
          <w:sz w:val="22"/>
          <w:szCs w:val="22"/>
        </w:rPr>
        <w:t>Umową Główną</w:t>
      </w:r>
      <w:r w:rsidRPr="00570858">
        <w:rPr>
          <w:rFonts w:ascii="Calibri" w:eastAsia="Calibri" w:hAnsi="Calibri" w:cs="Calibri"/>
          <w:color w:val="000000" w:themeColor="text1"/>
          <w:sz w:val="22"/>
          <w:szCs w:val="22"/>
        </w:rPr>
        <w:t xml:space="preserve">), </w:t>
      </w:r>
      <w:r w:rsidRPr="00570858">
        <w:rPr>
          <w:rFonts w:ascii="Calibri" w:hAnsi="Calibri" w:cs="Calibri"/>
          <w:color w:val="000000" w:themeColor="text1"/>
          <w:sz w:val="22"/>
          <w:szCs w:val="22"/>
        </w:rPr>
        <w:t>której przedmiotem jest wykonywanie przez</w:t>
      </w:r>
      <w:r w:rsidRPr="00570858">
        <w:rPr>
          <w:rFonts w:ascii="Calibri" w:hAnsi="Calibri" w:cs="Calibri"/>
          <w:bCs/>
          <w:color w:val="000000" w:themeColor="text1"/>
          <w:sz w:val="22"/>
          <w:szCs w:val="22"/>
        </w:rPr>
        <w:t xml:space="preserve"> Przetwarzającego, jako Wykonawcy w rozumieniu Umowy Głównej,  na rzecz Administratora, jako Użytkownika w rozumieniu Umowy Głównej, czynności w zakresie w niej określonym (dalej zwane: </w:t>
      </w:r>
      <w:r w:rsidRPr="00570858">
        <w:rPr>
          <w:rFonts w:ascii="Calibri" w:hAnsi="Calibri" w:cs="Calibri"/>
          <w:b/>
          <w:color w:val="000000" w:themeColor="text1"/>
          <w:sz w:val="22"/>
          <w:szCs w:val="22"/>
        </w:rPr>
        <w:t>Czynnościami</w:t>
      </w:r>
      <w:r w:rsidRPr="00570858">
        <w:rPr>
          <w:rFonts w:ascii="Calibri" w:hAnsi="Calibri" w:cs="Calibri"/>
          <w:bCs/>
          <w:color w:val="000000" w:themeColor="text1"/>
          <w:sz w:val="22"/>
          <w:szCs w:val="22"/>
        </w:rPr>
        <w:t>) i w związku z czym Przetwarzający uzyskuje dostęp do danych osobowych tych osób, których administratorem danych jest Administrator</w:t>
      </w:r>
      <w:r w:rsidRPr="00570858">
        <w:rPr>
          <w:rFonts w:ascii="Calibri" w:eastAsia="Calibri" w:hAnsi="Calibri" w:cs="Calibri"/>
          <w:color w:val="000000" w:themeColor="text1"/>
          <w:sz w:val="22"/>
          <w:szCs w:val="22"/>
        </w:rPr>
        <w:t xml:space="preserve">, Strony </w:t>
      </w:r>
      <w:r w:rsidRPr="00570858">
        <w:rPr>
          <w:rFonts w:ascii="Calibri" w:hAnsi="Calibri" w:cs="Calibri"/>
          <w:bCs/>
          <w:color w:val="000000" w:themeColor="text1"/>
          <w:sz w:val="22"/>
          <w:szCs w:val="22"/>
        </w:rPr>
        <w:t xml:space="preserve">– mając na uwadze wymogi prawa w zakresie ochrony danych osobowych – </w:t>
      </w:r>
      <w:r w:rsidRPr="00570858">
        <w:rPr>
          <w:rFonts w:ascii="Calibri" w:eastAsia="Calibri" w:hAnsi="Calibri" w:cs="Calibri"/>
          <w:color w:val="000000" w:themeColor="text1"/>
          <w:sz w:val="22"/>
          <w:szCs w:val="22"/>
        </w:rPr>
        <w:t>postanowiły zawrzeć Umowę.</w:t>
      </w:r>
    </w:p>
    <w:p w14:paraId="58FB24E5" w14:textId="77777777" w:rsidR="00D40FD4" w:rsidRPr="00570858" w:rsidRDefault="00D40FD4" w:rsidP="00570858">
      <w:pPr>
        <w:jc w:val="both"/>
        <w:rPr>
          <w:rFonts w:ascii="Calibri" w:eastAsia="Calibri" w:hAnsi="Calibri" w:cs="Calibri"/>
          <w:b/>
          <w:sz w:val="22"/>
          <w:szCs w:val="22"/>
        </w:rPr>
      </w:pPr>
    </w:p>
    <w:p w14:paraId="34B7FD54" w14:textId="77777777" w:rsidR="00570858" w:rsidRPr="00570858" w:rsidRDefault="00570858" w:rsidP="00570858">
      <w:pPr>
        <w:jc w:val="both"/>
        <w:rPr>
          <w:rFonts w:ascii="Calibri" w:eastAsia="Calibri" w:hAnsi="Calibri" w:cs="Calibri"/>
          <w:b/>
          <w:sz w:val="22"/>
          <w:szCs w:val="22"/>
        </w:rPr>
      </w:pPr>
    </w:p>
    <w:p w14:paraId="35C35D87" w14:textId="77777777" w:rsidR="00D40FD4" w:rsidRPr="00570858" w:rsidRDefault="00D40FD4" w:rsidP="00570858">
      <w:pPr>
        <w:jc w:val="center"/>
        <w:rPr>
          <w:rFonts w:ascii="Calibri" w:hAnsi="Calibri" w:cs="Calibri"/>
          <w:sz w:val="22"/>
          <w:szCs w:val="22"/>
        </w:rPr>
      </w:pPr>
      <w:r w:rsidRPr="00570858">
        <w:rPr>
          <w:rFonts w:ascii="Calibri" w:eastAsia="Calibri" w:hAnsi="Calibri" w:cs="Calibri"/>
          <w:b/>
          <w:sz w:val="22"/>
          <w:szCs w:val="22"/>
        </w:rPr>
        <w:t>§1</w:t>
      </w:r>
    </w:p>
    <w:p w14:paraId="22E7D2F2" w14:textId="77777777" w:rsidR="00D40FD4" w:rsidRPr="00570858" w:rsidRDefault="00D40FD4" w:rsidP="00570858">
      <w:pPr>
        <w:jc w:val="both"/>
        <w:rPr>
          <w:rFonts w:ascii="Calibri" w:hAnsi="Calibri" w:cs="Calibri"/>
          <w:sz w:val="22"/>
          <w:szCs w:val="22"/>
        </w:rPr>
      </w:pPr>
      <w:r w:rsidRPr="00570858">
        <w:rPr>
          <w:rFonts w:ascii="Calibri" w:hAnsi="Calibri" w:cs="Calibri"/>
          <w:bCs/>
          <w:sz w:val="22"/>
          <w:szCs w:val="22"/>
        </w:rPr>
        <w:t xml:space="preserve">Administrator </w:t>
      </w:r>
      <w:r w:rsidRPr="00570858">
        <w:rPr>
          <w:rFonts w:ascii="Calibri" w:hAnsi="Calibri" w:cs="Calibri"/>
          <w:sz w:val="22"/>
          <w:szCs w:val="22"/>
        </w:rPr>
        <w:t xml:space="preserve"> oświadcza, że jest administratorem danych w rozumieniu przepisów Rozporządzenia Parlamentu Europejskiego i Rady (UE) 2016/679 z dnia 27 kwietnia 2016 r. w sprawie ochrony danych osób fizycznych w związku z przetwarzaniem danych osobowych i w sprawie swobodnego przepływu takich danych oraz uchylenia dyrektywy 95/46/WE (ogólne rozporządzenie o ochronie danych) (dalej zwane: RODO), osób zatrudnionych u </w:t>
      </w:r>
      <w:r w:rsidRPr="00570858">
        <w:rPr>
          <w:rFonts w:ascii="Calibri" w:hAnsi="Calibri" w:cs="Calibri"/>
          <w:bCs/>
          <w:sz w:val="22"/>
          <w:szCs w:val="22"/>
        </w:rPr>
        <w:t>Administratora</w:t>
      </w:r>
      <w:r w:rsidRPr="00570858">
        <w:rPr>
          <w:rFonts w:ascii="Calibri" w:hAnsi="Calibri" w:cs="Calibri"/>
          <w:sz w:val="22"/>
          <w:szCs w:val="22"/>
        </w:rPr>
        <w:t xml:space="preserve">, kontrahentów i klientów </w:t>
      </w:r>
      <w:r w:rsidRPr="00570858">
        <w:rPr>
          <w:rFonts w:ascii="Calibri" w:hAnsi="Calibri" w:cs="Calibri"/>
          <w:bCs/>
          <w:sz w:val="22"/>
          <w:szCs w:val="22"/>
        </w:rPr>
        <w:t xml:space="preserve">Administratora </w:t>
      </w:r>
      <w:r w:rsidRPr="00570858">
        <w:rPr>
          <w:rFonts w:ascii="Calibri" w:hAnsi="Calibri" w:cs="Calibri"/>
          <w:sz w:val="22"/>
          <w:szCs w:val="22"/>
        </w:rPr>
        <w:t>lub ich przedstawicieli</w:t>
      </w:r>
      <w:r w:rsidRPr="00570858">
        <w:rPr>
          <w:rFonts w:ascii="Calibri" w:hAnsi="Calibri" w:cs="Calibri"/>
          <w:bCs/>
          <w:sz w:val="22"/>
          <w:szCs w:val="22"/>
        </w:rPr>
        <w:t xml:space="preserve"> </w:t>
      </w:r>
      <w:r w:rsidRPr="00570858">
        <w:rPr>
          <w:rFonts w:ascii="Calibri" w:hAnsi="Calibri" w:cs="Calibri"/>
          <w:sz w:val="22"/>
          <w:szCs w:val="22"/>
        </w:rPr>
        <w:t xml:space="preserve"> i - stosownie do przepisów art. 28 RODO - celem wykonywania Czynności powierza </w:t>
      </w:r>
      <w:r w:rsidRPr="00570858">
        <w:rPr>
          <w:rFonts w:ascii="Calibri" w:hAnsi="Calibri" w:cs="Calibri"/>
          <w:bCs/>
          <w:sz w:val="22"/>
          <w:szCs w:val="22"/>
        </w:rPr>
        <w:t xml:space="preserve">Przetwarzającemu </w:t>
      </w:r>
      <w:r w:rsidRPr="00570858">
        <w:rPr>
          <w:rFonts w:ascii="Calibri" w:hAnsi="Calibri" w:cs="Calibri"/>
          <w:sz w:val="22"/>
          <w:szCs w:val="22"/>
        </w:rPr>
        <w:t xml:space="preserve">przetwarzanie danych osobowych tych osób, których zakres, w tym charakter przetwarzania i rodzaj danych osobowych, określa §8 tj. w zakresie i celu niezbędnym do realizacji Umowy Głównej, a </w:t>
      </w:r>
      <w:r w:rsidRPr="00570858">
        <w:rPr>
          <w:rFonts w:ascii="Calibri" w:hAnsi="Calibri" w:cs="Calibri"/>
          <w:bCs/>
          <w:sz w:val="22"/>
          <w:szCs w:val="22"/>
        </w:rPr>
        <w:t xml:space="preserve">Przetwarzający </w:t>
      </w:r>
      <w:r w:rsidRPr="00570858">
        <w:rPr>
          <w:rFonts w:ascii="Calibri" w:hAnsi="Calibri" w:cs="Calibri"/>
          <w:sz w:val="22"/>
          <w:szCs w:val="22"/>
        </w:rPr>
        <w:t xml:space="preserve"> oświadcza, iż tego przetwarzania - zgodnie z postanowieniami Umowy - się podejmuje.</w:t>
      </w:r>
    </w:p>
    <w:p w14:paraId="32944BA8" w14:textId="77777777" w:rsidR="00D40FD4" w:rsidRPr="00570858" w:rsidRDefault="00D40FD4" w:rsidP="00570858">
      <w:pPr>
        <w:jc w:val="center"/>
        <w:rPr>
          <w:rFonts w:ascii="Calibri" w:eastAsia="Calibri" w:hAnsi="Calibri" w:cs="Calibri"/>
          <w:b/>
          <w:sz w:val="22"/>
          <w:szCs w:val="22"/>
        </w:rPr>
      </w:pPr>
    </w:p>
    <w:p w14:paraId="7E273947" w14:textId="77777777" w:rsidR="00D40FD4" w:rsidRPr="00570858" w:rsidRDefault="00D40FD4" w:rsidP="00570858">
      <w:pPr>
        <w:jc w:val="center"/>
        <w:rPr>
          <w:rFonts w:ascii="Calibri" w:hAnsi="Calibri" w:cs="Calibri"/>
          <w:sz w:val="22"/>
          <w:szCs w:val="22"/>
        </w:rPr>
      </w:pPr>
      <w:r w:rsidRPr="00570858">
        <w:rPr>
          <w:rFonts w:ascii="Calibri" w:eastAsia="Calibri" w:hAnsi="Calibri" w:cs="Calibri"/>
          <w:b/>
          <w:sz w:val="22"/>
          <w:szCs w:val="22"/>
        </w:rPr>
        <w:t>§2</w:t>
      </w:r>
    </w:p>
    <w:p w14:paraId="41CD6369" w14:textId="71C8DD79" w:rsidR="00D40FD4" w:rsidRPr="00570858" w:rsidRDefault="00570858" w:rsidP="00570858">
      <w:pPr>
        <w:jc w:val="both"/>
        <w:rPr>
          <w:rFonts w:ascii="Calibri" w:hAnsi="Calibri" w:cs="Calibri"/>
          <w:sz w:val="22"/>
          <w:szCs w:val="22"/>
        </w:rPr>
      </w:pPr>
      <w:r w:rsidRPr="00570858">
        <w:rPr>
          <w:rFonts w:ascii="Calibri" w:hAnsi="Calibri" w:cs="Calibri"/>
          <w:bCs/>
          <w:sz w:val="22"/>
          <w:szCs w:val="22"/>
        </w:rPr>
        <w:t>Przetwarzający</w:t>
      </w:r>
      <w:r w:rsidRPr="00570858">
        <w:rPr>
          <w:rFonts w:ascii="Calibri" w:hAnsi="Calibri" w:cs="Calibri"/>
          <w:sz w:val="22"/>
          <w:szCs w:val="22"/>
        </w:rPr>
        <w:t xml:space="preserve"> będzie</w:t>
      </w:r>
      <w:r w:rsidR="00D40FD4" w:rsidRPr="00570858">
        <w:rPr>
          <w:rFonts w:ascii="Calibri" w:hAnsi="Calibri" w:cs="Calibri"/>
          <w:sz w:val="22"/>
          <w:szCs w:val="22"/>
        </w:rPr>
        <w:t xml:space="preserve"> przetwarzał Dane Osobowe zgodnie z przepisami RODO, a </w:t>
      </w:r>
      <w:r w:rsidRPr="00570858">
        <w:rPr>
          <w:rFonts w:ascii="Calibri" w:hAnsi="Calibri" w:cs="Calibri"/>
          <w:sz w:val="22"/>
          <w:szCs w:val="22"/>
        </w:rPr>
        <w:t>w tym</w:t>
      </w:r>
      <w:r w:rsidR="00D40FD4" w:rsidRPr="00570858">
        <w:rPr>
          <w:rFonts w:ascii="Calibri" w:hAnsi="Calibri" w:cs="Calibri"/>
          <w:sz w:val="22"/>
          <w:szCs w:val="22"/>
        </w:rPr>
        <w:t xml:space="preserve"> zakresie mając na względzie przepisy art. 28 ust. 3 RODO </w:t>
      </w:r>
      <w:r w:rsidR="00D40FD4" w:rsidRPr="00570858">
        <w:rPr>
          <w:rFonts w:ascii="Calibri" w:hAnsi="Calibri" w:cs="Calibri"/>
          <w:bCs/>
          <w:sz w:val="22"/>
          <w:szCs w:val="22"/>
        </w:rPr>
        <w:t>Przetwarzający</w:t>
      </w:r>
      <w:r w:rsidR="00D40FD4" w:rsidRPr="00570858">
        <w:rPr>
          <w:rFonts w:ascii="Calibri" w:hAnsi="Calibri" w:cs="Calibri"/>
          <w:sz w:val="22"/>
          <w:szCs w:val="22"/>
        </w:rPr>
        <w:t xml:space="preserve"> obowiązany jest:</w:t>
      </w:r>
    </w:p>
    <w:p w14:paraId="7F6B8E7B" w14:textId="77777777" w:rsidR="00D40FD4" w:rsidRPr="00570858" w:rsidRDefault="00D40FD4" w:rsidP="00570858">
      <w:pPr>
        <w:numPr>
          <w:ilvl w:val="0"/>
          <w:numId w:val="55"/>
        </w:numPr>
        <w:tabs>
          <w:tab w:val="left" w:pos="426"/>
        </w:tabs>
        <w:ind w:left="426" w:hanging="426"/>
        <w:jc w:val="both"/>
        <w:rPr>
          <w:rFonts w:ascii="Calibri" w:hAnsi="Calibri" w:cs="Calibri"/>
          <w:sz w:val="22"/>
          <w:szCs w:val="22"/>
        </w:rPr>
      </w:pPr>
      <w:r w:rsidRPr="00570858">
        <w:rPr>
          <w:rFonts w:ascii="Calibri" w:hAnsi="Calibri" w:cs="Calibri"/>
          <w:sz w:val="22"/>
          <w:szCs w:val="22"/>
        </w:rPr>
        <w:t>przetwarzać Dane Osobowe wyłącznie na udokumentowane polecenie Administratora – co dotyczy też przekazywania Danych Osobowych do państwa trzeciego lub organizacji międzynarodowej – chyba że obowiązek taki nakłada na niego prawo Unii lub prawo państwa członkowskiego, któremu podlega Przetwarzający; w takim przypadku przed rozpoczęciem przetwarzania Przetwarzający informuje Administratora o tym obowiązku prawnym, o ile prawo to nie zabrania udzielania takiej informacji z uwagi na ważny interes publiczny;</w:t>
      </w:r>
    </w:p>
    <w:p w14:paraId="5C45EEA1" w14:textId="77777777" w:rsidR="00D40FD4" w:rsidRPr="00570858" w:rsidRDefault="00D40FD4" w:rsidP="00570858">
      <w:pPr>
        <w:numPr>
          <w:ilvl w:val="0"/>
          <w:numId w:val="55"/>
        </w:numPr>
        <w:tabs>
          <w:tab w:val="left" w:pos="426"/>
        </w:tabs>
        <w:ind w:left="426" w:hanging="426"/>
        <w:jc w:val="both"/>
        <w:rPr>
          <w:rFonts w:ascii="Calibri" w:hAnsi="Calibri" w:cs="Calibri"/>
          <w:sz w:val="22"/>
          <w:szCs w:val="22"/>
        </w:rPr>
      </w:pPr>
      <w:r w:rsidRPr="00570858">
        <w:rPr>
          <w:rFonts w:ascii="Calibri" w:hAnsi="Calibri" w:cs="Calibri"/>
          <w:sz w:val="22"/>
          <w:szCs w:val="22"/>
        </w:rPr>
        <w:t>zapewnić, by osoby upoważnione do przetwarzania Danych Osobowych zobowiązały się do zachowania tajemnicy lub by podlegały odpowiedniemu ustawowemu obowiązkowi zachowania tajemnicy;</w:t>
      </w:r>
    </w:p>
    <w:p w14:paraId="01E090B3" w14:textId="77777777" w:rsidR="00D40FD4" w:rsidRPr="00570858" w:rsidRDefault="00D40FD4" w:rsidP="00570858">
      <w:pPr>
        <w:numPr>
          <w:ilvl w:val="0"/>
          <w:numId w:val="55"/>
        </w:numPr>
        <w:tabs>
          <w:tab w:val="left" w:pos="426"/>
        </w:tabs>
        <w:ind w:left="426" w:hanging="426"/>
        <w:jc w:val="both"/>
        <w:rPr>
          <w:rFonts w:ascii="Calibri" w:hAnsi="Calibri" w:cs="Calibri"/>
          <w:sz w:val="22"/>
          <w:szCs w:val="22"/>
        </w:rPr>
      </w:pPr>
      <w:r w:rsidRPr="00570858">
        <w:rPr>
          <w:rFonts w:ascii="Calibri" w:hAnsi="Calibri" w:cs="Calibri"/>
          <w:sz w:val="22"/>
          <w:szCs w:val="22"/>
        </w:rPr>
        <w:t>podejmować wszelkie środki wymagane na mocy art. 32 RODO;</w:t>
      </w:r>
    </w:p>
    <w:p w14:paraId="1F1BE052" w14:textId="77777777" w:rsidR="00D40FD4" w:rsidRPr="00570858" w:rsidRDefault="00D40FD4" w:rsidP="00570858">
      <w:pPr>
        <w:numPr>
          <w:ilvl w:val="0"/>
          <w:numId w:val="55"/>
        </w:numPr>
        <w:tabs>
          <w:tab w:val="left" w:pos="426"/>
        </w:tabs>
        <w:ind w:left="426" w:hanging="426"/>
        <w:jc w:val="both"/>
        <w:rPr>
          <w:rFonts w:ascii="Calibri" w:hAnsi="Calibri" w:cs="Calibri"/>
          <w:sz w:val="22"/>
          <w:szCs w:val="22"/>
        </w:rPr>
      </w:pPr>
      <w:r w:rsidRPr="00570858">
        <w:rPr>
          <w:rFonts w:ascii="Calibri" w:hAnsi="Calibri" w:cs="Calibri"/>
          <w:sz w:val="22"/>
          <w:szCs w:val="22"/>
        </w:rPr>
        <w:lastRenderedPageBreak/>
        <w:t>przestrzegać warunków korzystania z usług innego podmiotu przetwarzającego, o których mowa w art. 28 ust. 2 i 4 RODO;</w:t>
      </w:r>
    </w:p>
    <w:p w14:paraId="0B797399" w14:textId="77777777" w:rsidR="00D40FD4" w:rsidRPr="00570858" w:rsidRDefault="00D40FD4" w:rsidP="00570858">
      <w:pPr>
        <w:numPr>
          <w:ilvl w:val="0"/>
          <w:numId w:val="55"/>
        </w:numPr>
        <w:tabs>
          <w:tab w:val="left" w:pos="426"/>
        </w:tabs>
        <w:ind w:left="426" w:hanging="426"/>
        <w:jc w:val="both"/>
        <w:rPr>
          <w:rFonts w:ascii="Calibri" w:hAnsi="Calibri" w:cs="Calibri"/>
          <w:sz w:val="22"/>
          <w:szCs w:val="22"/>
        </w:rPr>
      </w:pPr>
      <w:r w:rsidRPr="00570858">
        <w:rPr>
          <w:rFonts w:ascii="Calibri" w:hAnsi="Calibri" w:cs="Calibri"/>
          <w:sz w:val="22"/>
          <w:szCs w:val="22"/>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D547BD7" w14:textId="77777777" w:rsidR="00D40FD4" w:rsidRPr="00570858" w:rsidRDefault="00D40FD4" w:rsidP="00570858">
      <w:pPr>
        <w:numPr>
          <w:ilvl w:val="0"/>
          <w:numId w:val="55"/>
        </w:numPr>
        <w:tabs>
          <w:tab w:val="left" w:pos="426"/>
        </w:tabs>
        <w:ind w:left="426" w:hanging="426"/>
        <w:jc w:val="both"/>
        <w:rPr>
          <w:rFonts w:ascii="Calibri" w:hAnsi="Calibri" w:cs="Calibri"/>
          <w:sz w:val="22"/>
          <w:szCs w:val="22"/>
        </w:rPr>
      </w:pPr>
      <w:r w:rsidRPr="00570858">
        <w:rPr>
          <w:rFonts w:ascii="Calibri" w:hAnsi="Calibri" w:cs="Calibri"/>
          <w:sz w:val="22"/>
          <w:szCs w:val="22"/>
        </w:rPr>
        <w:t>uwzględniając charakter przetwarzania oraz dostępne mu informacje, pomagać Administratorowi wywiązać się z obowiązków określonych w art. 32–36 RODO;</w:t>
      </w:r>
    </w:p>
    <w:p w14:paraId="3D1FB6FB" w14:textId="77777777" w:rsidR="00D40FD4" w:rsidRPr="00570858" w:rsidRDefault="00D40FD4" w:rsidP="00570858">
      <w:pPr>
        <w:numPr>
          <w:ilvl w:val="0"/>
          <w:numId w:val="55"/>
        </w:numPr>
        <w:tabs>
          <w:tab w:val="left" w:pos="426"/>
        </w:tabs>
        <w:ind w:left="426" w:hanging="426"/>
        <w:jc w:val="both"/>
        <w:rPr>
          <w:rFonts w:ascii="Calibri" w:hAnsi="Calibri" w:cs="Calibri"/>
          <w:sz w:val="22"/>
          <w:szCs w:val="22"/>
        </w:rPr>
      </w:pPr>
      <w:r w:rsidRPr="00570858">
        <w:rPr>
          <w:rFonts w:ascii="Calibri" w:hAnsi="Calibri" w:cs="Calibri"/>
          <w:sz w:val="22"/>
          <w:szCs w:val="22"/>
        </w:rPr>
        <w:t>po zakończeniu świadczenia usług związanych z przetwarzaniem zależnie od decyzji (żądania) Administratora usunąć lub zwrócić mu wszelkie Dane Osobowe oraz usunąć wszelkie ich istniejące kopie, chyba że prawo Unii lub prawo państwa członkowskiego nakazują przechowywanie Danych Osobowych;</w:t>
      </w:r>
    </w:p>
    <w:p w14:paraId="04BB86CA" w14:textId="1B1D1FC7" w:rsidR="00D40FD4" w:rsidRPr="00570858" w:rsidRDefault="00D40FD4" w:rsidP="00570858">
      <w:pPr>
        <w:numPr>
          <w:ilvl w:val="0"/>
          <w:numId w:val="55"/>
        </w:numPr>
        <w:tabs>
          <w:tab w:val="left" w:pos="426"/>
        </w:tabs>
        <w:ind w:left="426" w:hanging="426"/>
        <w:jc w:val="both"/>
        <w:rPr>
          <w:rFonts w:ascii="Calibri" w:hAnsi="Calibri" w:cs="Calibri"/>
          <w:sz w:val="22"/>
          <w:szCs w:val="22"/>
        </w:rPr>
      </w:pPr>
      <w:r w:rsidRPr="00570858">
        <w:rPr>
          <w:rFonts w:ascii="Calibri" w:hAnsi="Calibri" w:cs="Calibri"/>
          <w:sz w:val="22"/>
          <w:szCs w:val="22"/>
        </w:rPr>
        <w:t xml:space="preserve">udostępniać Administratorowi wszelkie informacje niezbędne do wykazania spełnienia obowiązków określonych </w:t>
      </w:r>
      <w:r w:rsidR="00570858" w:rsidRPr="00570858">
        <w:rPr>
          <w:rFonts w:ascii="Calibri" w:hAnsi="Calibri" w:cs="Calibri"/>
          <w:sz w:val="22"/>
          <w:szCs w:val="22"/>
        </w:rPr>
        <w:t>w art.</w:t>
      </w:r>
      <w:r w:rsidRPr="00570858">
        <w:rPr>
          <w:rFonts w:ascii="Calibri" w:hAnsi="Calibri" w:cs="Calibri"/>
          <w:sz w:val="22"/>
          <w:szCs w:val="22"/>
        </w:rPr>
        <w:t xml:space="preserve"> 28 RODO oraz umożliwiać Administratorowi lub audytorowi upoważnionemu przez Administratora przeprowadzanie audytów, w tym inspekcji, i przyczynia się do nich. W związku z obowiązkiem określonym w akapicie pierwszym zdania poprzedzającego Przetwarzający niezwłocznie informuje Administratora, jeżeli jego zdaniem wydane mu polecenie stanowi naruszenie przepisów RODO lub innych przepisów Unii lub państwa członkowskiego o ochronie danych;</w:t>
      </w:r>
    </w:p>
    <w:p w14:paraId="292EB16D" w14:textId="77777777" w:rsidR="00D40FD4" w:rsidRPr="00570858" w:rsidRDefault="00D40FD4" w:rsidP="00570858">
      <w:pPr>
        <w:numPr>
          <w:ilvl w:val="0"/>
          <w:numId w:val="55"/>
        </w:numPr>
        <w:tabs>
          <w:tab w:val="left" w:pos="426"/>
        </w:tabs>
        <w:ind w:left="426" w:hanging="426"/>
        <w:jc w:val="both"/>
        <w:rPr>
          <w:rFonts w:ascii="Calibri" w:hAnsi="Calibri" w:cs="Calibri"/>
          <w:sz w:val="22"/>
          <w:szCs w:val="22"/>
        </w:rPr>
      </w:pPr>
      <w:r w:rsidRPr="00570858">
        <w:rPr>
          <w:rFonts w:ascii="Calibri" w:hAnsi="Calibri" w:cs="Calibri"/>
          <w:sz w:val="22"/>
          <w:szCs w:val="22"/>
        </w:rPr>
        <w:t>stosownie do treści art. 30 RODO realizować obowiązek prowadzenia rejestru wszystkich kategorii czynności przetwarzania dokonywanych w imieniu Administratora, gdy będzie on miał zastosowanie do Przetwarzającego;</w:t>
      </w:r>
    </w:p>
    <w:p w14:paraId="7F59655B" w14:textId="53E59489" w:rsidR="00D40FD4" w:rsidRPr="00570858" w:rsidRDefault="00D40FD4" w:rsidP="00570858">
      <w:pPr>
        <w:numPr>
          <w:ilvl w:val="0"/>
          <w:numId w:val="55"/>
        </w:numPr>
        <w:tabs>
          <w:tab w:val="left" w:pos="426"/>
        </w:tabs>
        <w:ind w:left="426" w:hanging="426"/>
        <w:jc w:val="both"/>
        <w:rPr>
          <w:rFonts w:ascii="Calibri" w:hAnsi="Calibri" w:cs="Calibri"/>
          <w:sz w:val="22"/>
          <w:szCs w:val="22"/>
        </w:rPr>
      </w:pPr>
      <w:r w:rsidRPr="00570858">
        <w:rPr>
          <w:rFonts w:ascii="Calibri" w:hAnsi="Calibri" w:cs="Calibri"/>
          <w:sz w:val="22"/>
          <w:szCs w:val="22"/>
        </w:rPr>
        <w:t xml:space="preserve">stosownie do treści art. 33 RODO - po </w:t>
      </w:r>
      <w:r w:rsidR="00570858" w:rsidRPr="00570858">
        <w:rPr>
          <w:rFonts w:ascii="Calibri" w:hAnsi="Calibri" w:cs="Calibri"/>
          <w:sz w:val="22"/>
          <w:szCs w:val="22"/>
        </w:rPr>
        <w:t>stwierdzeniu naruszenia</w:t>
      </w:r>
      <w:r w:rsidRPr="00570858">
        <w:rPr>
          <w:rFonts w:ascii="Calibri" w:hAnsi="Calibri" w:cs="Calibri"/>
          <w:sz w:val="22"/>
          <w:szCs w:val="22"/>
        </w:rPr>
        <w:t xml:space="preserve"> ochrony Danych Osobowych - realizować obowiązek jego zgłaszania bez zbędnej zwłoki Administratorowi.</w:t>
      </w:r>
    </w:p>
    <w:p w14:paraId="23924E32" w14:textId="77777777" w:rsidR="00D40FD4" w:rsidRPr="00570858" w:rsidRDefault="00D40FD4" w:rsidP="00570858">
      <w:pPr>
        <w:numPr>
          <w:ilvl w:val="0"/>
          <w:numId w:val="55"/>
        </w:numPr>
        <w:tabs>
          <w:tab w:val="left" w:pos="426"/>
        </w:tabs>
        <w:ind w:left="426" w:hanging="426"/>
        <w:jc w:val="both"/>
        <w:rPr>
          <w:rFonts w:ascii="Calibri" w:hAnsi="Calibri" w:cs="Calibri"/>
          <w:sz w:val="22"/>
          <w:szCs w:val="22"/>
        </w:rPr>
      </w:pPr>
      <w:r w:rsidRPr="00570858">
        <w:rPr>
          <w:rFonts w:ascii="Calibri" w:hAnsi="Calibri" w:cs="Calibri"/>
          <w:sz w:val="22"/>
          <w:szCs w:val="22"/>
        </w:rPr>
        <w:t>stosownie do treści art. 37 RODO realizować obowiązek wyznaczenia inspektora ochrony danych, gdy będzie on miał zastosowanie do Przetwarzającego.</w:t>
      </w:r>
    </w:p>
    <w:p w14:paraId="3ECE8AA3" w14:textId="77777777" w:rsidR="00D40FD4" w:rsidRPr="00570858" w:rsidRDefault="00D40FD4" w:rsidP="00570858">
      <w:pPr>
        <w:rPr>
          <w:rFonts w:ascii="Calibri" w:hAnsi="Calibri" w:cs="Calibri"/>
          <w:sz w:val="22"/>
          <w:szCs w:val="22"/>
        </w:rPr>
      </w:pPr>
    </w:p>
    <w:p w14:paraId="14A96B14" w14:textId="77777777" w:rsidR="00D40FD4" w:rsidRPr="00570858" w:rsidRDefault="00D40FD4" w:rsidP="00570858">
      <w:pPr>
        <w:jc w:val="center"/>
        <w:rPr>
          <w:rFonts w:ascii="Calibri" w:hAnsi="Calibri" w:cs="Calibri"/>
          <w:sz w:val="22"/>
          <w:szCs w:val="22"/>
        </w:rPr>
      </w:pPr>
      <w:r w:rsidRPr="00570858">
        <w:rPr>
          <w:rFonts w:ascii="Calibri" w:eastAsia="Calibri" w:hAnsi="Calibri" w:cs="Calibri"/>
          <w:b/>
          <w:sz w:val="22"/>
          <w:szCs w:val="22"/>
        </w:rPr>
        <w:t>§3</w:t>
      </w:r>
    </w:p>
    <w:p w14:paraId="427DAC44" w14:textId="77777777" w:rsidR="00D40FD4" w:rsidRPr="00570858" w:rsidRDefault="00D40FD4" w:rsidP="00570858">
      <w:pPr>
        <w:numPr>
          <w:ilvl w:val="0"/>
          <w:numId w:val="58"/>
        </w:numPr>
        <w:ind w:left="284" w:hanging="284"/>
        <w:jc w:val="both"/>
        <w:rPr>
          <w:rFonts w:ascii="Calibri" w:hAnsi="Calibri" w:cs="Calibri"/>
          <w:sz w:val="22"/>
          <w:szCs w:val="22"/>
        </w:rPr>
      </w:pPr>
      <w:r w:rsidRPr="00570858">
        <w:rPr>
          <w:rFonts w:ascii="Calibri" w:hAnsi="Calibri" w:cs="Calibri"/>
          <w:bCs/>
          <w:sz w:val="22"/>
          <w:szCs w:val="22"/>
        </w:rPr>
        <w:t xml:space="preserve">W zakresie uprawnienia Administratora, o którym mowa w </w:t>
      </w:r>
      <w:r w:rsidRPr="00570858">
        <w:rPr>
          <w:rFonts w:ascii="Calibri" w:hAnsi="Calibri" w:cs="Calibri"/>
          <w:sz w:val="22"/>
          <w:szCs w:val="22"/>
        </w:rPr>
        <w:t>§ 2 pkt 8) Umowy,</w:t>
      </w:r>
      <w:r w:rsidRPr="00570858">
        <w:rPr>
          <w:rFonts w:ascii="Calibri" w:hAnsi="Calibri" w:cs="Calibri"/>
          <w:bCs/>
          <w:sz w:val="22"/>
          <w:szCs w:val="22"/>
        </w:rPr>
        <w:t xml:space="preserve"> Administrator</w:t>
      </w:r>
      <w:r w:rsidRPr="00570858">
        <w:rPr>
          <w:rFonts w:ascii="Calibri" w:hAnsi="Calibri" w:cs="Calibri"/>
          <w:sz w:val="22"/>
          <w:szCs w:val="22"/>
        </w:rPr>
        <w:t xml:space="preserve"> ma prawo do kontroli zgodności przetwarzania Danych Osobowych przez </w:t>
      </w:r>
      <w:r w:rsidRPr="00570858">
        <w:rPr>
          <w:rFonts w:ascii="Calibri" w:hAnsi="Calibri" w:cs="Calibri"/>
          <w:bCs/>
          <w:sz w:val="22"/>
          <w:szCs w:val="22"/>
        </w:rPr>
        <w:t xml:space="preserve">Przetwarzającego w zakresie </w:t>
      </w:r>
      <w:r w:rsidRPr="00570858">
        <w:rPr>
          <w:rFonts w:ascii="Calibri" w:hAnsi="Calibri" w:cs="Calibri"/>
          <w:sz w:val="22"/>
          <w:szCs w:val="22"/>
        </w:rPr>
        <w:t xml:space="preserve">spełnienia obowiązków określonych w  art. 28 RODO-, a w tym zakresie uprawniony jest do żądania od </w:t>
      </w:r>
      <w:r w:rsidRPr="00570858">
        <w:rPr>
          <w:rFonts w:ascii="Calibri" w:hAnsi="Calibri" w:cs="Calibri"/>
          <w:bCs/>
          <w:sz w:val="22"/>
          <w:szCs w:val="22"/>
        </w:rPr>
        <w:t>Przetwarzającego</w:t>
      </w:r>
      <w:r w:rsidRPr="00570858">
        <w:rPr>
          <w:rFonts w:ascii="Calibri" w:hAnsi="Calibri" w:cs="Calibri"/>
          <w:sz w:val="22"/>
          <w:szCs w:val="22"/>
        </w:rPr>
        <w:t xml:space="preserve"> udzielenia informacji dotyczących wywiązania się z tych obowiązków lub do żądania usunięcia uchybień w tym zakresie w odpowiednim terminie wskazanym przez </w:t>
      </w:r>
      <w:r w:rsidRPr="00570858">
        <w:rPr>
          <w:rFonts w:ascii="Calibri" w:hAnsi="Calibri" w:cs="Calibri"/>
          <w:bCs/>
          <w:sz w:val="22"/>
          <w:szCs w:val="22"/>
        </w:rPr>
        <w:t>Administratora</w:t>
      </w:r>
      <w:r w:rsidRPr="00570858">
        <w:rPr>
          <w:rFonts w:ascii="Calibri" w:hAnsi="Calibri" w:cs="Calibri"/>
          <w:sz w:val="22"/>
          <w:szCs w:val="22"/>
        </w:rPr>
        <w:t xml:space="preserve">, nie krótszym jednak niż 14 (czternaście) dni roboczych od dnia wystąpienia przez </w:t>
      </w:r>
      <w:r w:rsidRPr="00570858">
        <w:rPr>
          <w:rFonts w:ascii="Calibri" w:hAnsi="Calibri" w:cs="Calibri"/>
          <w:bCs/>
          <w:sz w:val="22"/>
          <w:szCs w:val="22"/>
        </w:rPr>
        <w:t xml:space="preserve">Administratora </w:t>
      </w:r>
      <w:r w:rsidRPr="00570858">
        <w:rPr>
          <w:rFonts w:ascii="Calibri" w:hAnsi="Calibri" w:cs="Calibri"/>
          <w:sz w:val="22"/>
          <w:szCs w:val="22"/>
        </w:rPr>
        <w:t xml:space="preserve"> z żądaniem w tym zakresie, określającym zakres tych informacji lub żądań oraz ich uzasadnienie.</w:t>
      </w:r>
    </w:p>
    <w:p w14:paraId="6A4689E9" w14:textId="3585B3F4" w:rsidR="00D40FD4" w:rsidRPr="00570858" w:rsidRDefault="00D40FD4" w:rsidP="00570858">
      <w:pPr>
        <w:numPr>
          <w:ilvl w:val="0"/>
          <w:numId w:val="58"/>
        </w:numPr>
        <w:ind w:left="284" w:hanging="284"/>
        <w:jc w:val="both"/>
        <w:rPr>
          <w:rFonts w:ascii="Calibri" w:hAnsi="Calibri" w:cs="Calibri"/>
          <w:sz w:val="22"/>
          <w:szCs w:val="22"/>
        </w:rPr>
      </w:pPr>
      <w:r w:rsidRPr="00570858">
        <w:rPr>
          <w:rFonts w:ascii="Calibri" w:hAnsi="Calibri" w:cs="Calibri"/>
          <w:sz w:val="22"/>
          <w:szCs w:val="22"/>
        </w:rPr>
        <w:t xml:space="preserve">Administrator zobowiązuje się korzystać ze wskazanych w postanowieniach Umowy uprawnień w koniecznym i uzasadnionym zakresie, wyłącznie co do Danych Osobowych i z dochowaniem wymogów wynikających z Umowy i obowiązujących przepisów prawa oraz w sposób nie ograniczający istotnie bieżącego funkcjonowania </w:t>
      </w:r>
      <w:r w:rsidRPr="00570858">
        <w:rPr>
          <w:rFonts w:ascii="Calibri" w:hAnsi="Calibri" w:cs="Calibri"/>
          <w:bCs/>
          <w:sz w:val="22"/>
          <w:szCs w:val="22"/>
        </w:rPr>
        <w:t>Przetwarzającego</w:t>
      </w:r>
      <w:r w:rsidRPr="00570858">
        <w:rPr>
          <w:rFonts w:ascii="Calibri" w:hAnsi="Calibri" w:cs="Calibri"/>
          <w:sz w:val="22"/>
          <w:szCs w:val="22"/>
        </w:rPr>
        <w:t xml:space="preserve"> i </w:t>
      </w:r>
      <w:r w:rsidR="00570858" w:rsidRPr="00570858">
        <w:rPr>
          <w:rFonts w:ascii="Calibri" w:hAnsi="Calibri" w:cs="Calibri"/>
          <w:sz w:val="22"/>
          <w:szCs w:val="22"/>
        </w:rPr>
        <w:t>niepowodujący</w:t>
      </w:r>
      <w:r w:rsidRPr="00570858">
        <w:rPr>
          <w:rFonts w:ascii="Calibri" w:hAnsi="Calibri" w:cs="Calibri"/>
          <w:sz w:val="22"/>
          <w:szCs w:val="22"/>
        </w:rPr>
        <w:t xml:space="preserve"> powstawania dla </w:t>
      </w:r>
      <w:r w:rsidRPr="00570858">
        <w:rPr>
          <w:rFonts w:ascii="Calibri" w:hAnsi="Calibri" w:cs="Calibri"/>
          <w:bCs/>
          <w:sz w:val="22"/>
          <w:szCs w:val="22"/>
        </w:rPr>
        <w:t>Przetwarzającego</w:t>
      </w:r>
      <w:r w:rsidRPr="00570858">
        <w:rPr>
          <w:rFonts w:ascii="Calibri" w:hAnsi="Calibri" w:cs="Calibri"/>
          <w:sz w:val="22"/>
          <w:szCs w:val="22"/>
        </w:rPr>
        <w:t xml:space="preserve"> niekoniecznych lub nieuzasadnionych dodatkowych kosztów.</w:t>
      </w:r>
    </w:p>
    <w:p w14:paraId="2F25AE5A" w14:textId="77777777" w:rsidR="00D40FD4" w:rsidRPr="00570858" w:rsidRDefault="00D40FD4" w:rsidP="00570858">
      <w:pPr>
        <w:rPr>
          <w:rFonts w:ascii="Calibri" w:eastAsia="Calibri" w:hAnsi="Calibri" w:cs="Calibri"/>
          <w:b/>
          <w:sz w:val="22"/>
          <w:szCs w:val="22"/>
        </w:rPr>
      </w:pPr>
    </w:p>
    <w:p w14:paraId="539E6C17" w14:textId="77777777" w:rsidR="00D40FD4" w:rsidRPr="00570858" w:rsidRDefault="00D40FD4" w:rsidP="00570858">
      <w:pPr>
        <w:jc w:val="center"/>
        <w:rPr>
          <w:rFonts w:ascii="Calibri" w:hAnsi="Calibri" w:cs="Calibri"/>
          <w:sz w:val="22"/>
          <w:szCs w:val="22"/>
        </w:rPr>
      </w:pPr>
      <w:r w:rsidRPr="00570858">
        <w:rPr>
          <w:rFonts w:ascii="Calibri" w:eastAsia="Calibri" w:hAnsi="Calibri" w:cs="Calibri"/>
          <w:b/>
          <w:sz w:val="22"/>
          <w:szCs w:val="22"/>
        </w:rPr>
        <w:t>§4</w:t>
      </w:r>
    </w:p>
    <w:p w14:paraId="7FA58D70" w14:textId="77777777" w:rsidR="00D40FD4" w:rsidRPr="00570858" w:rsidRDefault="00D40FD4" w:rsidP="00570858">
      <w:pPr>
        <w:numPr>
          <w:ilvl w:val="0"/>
          <w:numId w:val="59"/>
        </w:numPr>
        <w:ind w:left="284" w:hanging="284"/>
        <w:jc w:val="both"/>
        <w:rPr>
          <w:rFonts w:ascii="Calibri" w:hAnsi="Calibri" w:cs="Calibri"/>
          <w:sz w:val="22"/>
          <w:szCs w:val="22"/>
        </w:rPr>
      </w:pPr>
      <w:r w:rsidRPr="00570858">
        <w:rPr>
          <w:rFonts w:ascii="Calibri" w:hAnsi="Calibri" w:cs="Calibri"/>
          <w:sz w:val="22"/>
          <w:szCs w:val="22"/>
        </w:rPr>
        <w:t xml:space="preserve">Umowa zawarta zostaje na czas obowiązywania Umowy Głównej i stosownie do treści art. 28 ust. 3 RODO taki jest czas trwania przetwarzania. </w:t>
      </w:r>
    </w:p>
    <w:p w14:paraId="0D2FEEC9" w14:textId="77777777" w:rsidR="00D40FD4" w:rsidRPr="00570858" w:rsidRDefault="00D40FD4" w:rsidP="00570858">
      <w:pPr>
        <w:numPr>
          <w:ilvl w:val="0"/>
          <w:numId w:val="59"/>
        </w:numPr>
        <w:ind w:left="284" w:hanging="284"/>
        <w:jc w:val="both"/>
        <w:rPr>
          <w:rFonts w:ascii="Calibri" w:hAnsi="Calibri" w:cs="Calibri"/>
          <w:sz w:val="22"/>
          <w:szCs w:val="22"/>
        </w:rPr>
      </w:pPr>
      <w:r w:rsidRPr="00570858">
        <w:rPr>
          <w:rFonts w:ascii="Calibri" w:hAnsi="Calibri" w:cs="Calibri"/>
          <w:sz w:val="22"/>
          <w:szCs w:val="22"/>
        </w:rPr>
        <w:t xml:space="preserve">Wykonanie lub zakończenie obowiązywania Umowy Głównej powoduje zakończenie obowiązywania Umowy bez konieczności składania jakichkolwiek dodatkowych oświadczeń w tym przedmiocie. </w:t>
      </w:r>
    </w:p>
    <w:p w14:paraId="02E85A7B" w14:textId="77777777" w:rsidR="00D40FD4" w:rsidRPr="00570858" w:rsidRDefault="00D40FD4" w:rsidP="00570858">
      <w:pPr>
        <w:rPr>
          <w:rFonts w:ascii="Calibri" w:eastAsia="Calibri" w:hAnsi="Calibri" w:cs="Calibri"/>
          <w:b/>
          <w:sz w:val="22"/>
          <w:szCs w:val="22"/>
        </w:rPr>
      </w:pPr>
    </w:p>
    <w:p w14:paraId="26E3E2C6" w14:textId="77777777" w:rsidR="00D40FD4" w:rsidRPr="00570858" w:rsidRDefault="00D40FD4" w:rsidP="00570858">
      <w:pPr>
        <w:jc w:val="center"/>
        <w:rPr>
          <w:rFonts w:ascii="Calibri" w:hAnsi="Calibri" w:cs="Calibri"/>
          <w:sz w:val="22"/>
          <w:szCs w:val="22"/>
        </w:rPr>
      </w:pPr>
      <w:r w:rsidRPr="00570858">
        <w:rPr>
          <w:rFonts w:ascii="Calibri" w:eastAsia="Calibri" w:hAnsi="Calibri" w:cs="Calibri"/>
          <w:b/>
          <w:bCs/>
          <w:sz w:val="22"/>
          <w:szCs w:val="22"/>
        </w:rPr>
        <w:t>§5</w:t>
      </w:r>
    </w:p>
    <w:p w14:paraId="0F7F815A" w14:textId="77777777" w:rsidR="00D40FD4" w:rsidRPr="00570858" w:rsidRDefault="00D40FD4" w:rsidP="00570858">
      <w:pPr>
        <w:pStyle w:val="Tekstpodstawowy3"/>
        <w:numPr>
          <w:ilvl w:val="0"/>
          <w:numId w:val="60"/>
        </w:numPr>
        <w:spacing w:after="0"/>
        <w:ind w:left="284" w:hanging="284"/>
        <w:jc w:val="both"/>
        <w:rPr>
          <w:rFonts w:ascii="Calibri" w:hAnsi="Calibri" w:cs="Calibri"/>
          <w:sz w:val="22"/>
          <w:szCs w:val="22"/>
        </w:rPr>
      </w:pPr>
      <w:r w:rsidRPr="00570858">
        <w:rPr>
          <w:rFonts w:ascii="Calibri" w:hAnsi="Calibri" w:cs="Calibri"/>
          <w:sz w:val="22"/>
          <w:szCs w:val="22"/>
        </w:rPr>
        <w:t>Przetwarzający nie może powierzyć przetwarzania Danych Osobowych (dalsze powierzenie przetwarzania) innemu podmiotowi bez uprzedniej pisemnej zgody Administratora, z tym zastrzeżeniem, iż dla potrzeb wykonania Czynności:</w:t>
      </w:r>
    </w:p>
    <w:p w14:paraId="299225C0" w14:textId="09D3D36E" w:rsidR="00D40FD4" w:rsidRPr="00570858" w:rsidRDefault="00D40FD4" w:rsidP="00570858">
      <w:pPr>
        <w:pStyle w:val="Tekstpodstawowy3"/>
        <w:numPr>
          <w:ilvl w:val="0"/>
          <w:numId w:val="56"/>
        </w:numPr>
        <w:spacing w:after="0"/>
        <w:ind w:left="426" w:hanging="426"/>
        <w:jc w:val="both"/>
        <w:rPr>
          <w:rFonts w:ascii="Calibri" w:hAnsi="Calibri" w:cs="Calibri"/>
          <w:sz w:val="22"/>
          <w:szCs w:val="22"/>
        </w:rPr>
      </w:pPr>
      <w:r w:rsidRPr="00570858">
        <w:rPr>
          <w:rFonts w:ascii="Calibri" w:hAnsi="Calibri" w:cs="Calibri"/>
          <w:sz w:val="22"/>
          <w:szCs w:val="22"/>
        </w:rPr>
        <w:t xml:space="preserve">w zakresie dostępu do nowych wersji oraz usługi opieki serwisowej konieczne może okazać się dalsze powierzenie przetwarzania </w:t>
      </w:r>
      <w:r w:rsidRPr="00570858">
        <w:rPr>
          <w:rFonts w:ascii="Calibri" w:eastAsia="Calibri" w:hAnsi="Calibri" w:cs="Calibri"/>
          <w:sz w:val="22"/>
          <w:szCs w:val="22"/>
          <w:lang w:eastAsia="en-US"/>
        </w:rPr>
        <w:t xml:space="preserve">przez </w:t>
      </w:r>
      <w:r w:rsidRPr="00570858">
        <w:rPr>
          <w:rFonts w:ascii="Calibri" w:hAnsi="Calibri" w:cs="Calibri"/>
          <w:sz w:val="22"/>
          <w:szCs w:val="22"/>
        </w:rPr>
        <w:t>Przetwarzającego</w:t>
      </w:r>
      <w:r w:rsidRPr="00570858">
        <w:rPr>
          <w:rFonts w:ascii="Calibri" w:eastAsia="Calibri" w:hAnsi="Calibri" w:cs="Calibri"/>
          <w:sz w:val="22"/>
          <w:szCs w:val="22"/>
          <w:lang w:eastAsia="en-US"/>
        </w:rPr>
        <w:t xml:space="preserve"> </w:t>
      </w:r>
      <w:r w:rsidRPr="00570858">
        <w:rPr>
          <w:rFonts w:ascii="Calibri" w:hAnsi="Calibri" w:cs="Calibri"/>
          <w:sz w:val="22"/>
          <w:szCs w:val="22"/>
        </w:rPr>
        <w:t xml:space="preserve">Danych Osobowych </w:t>
      </w:r>
      <w:r w:rsidRPr="00570858">
        <w:rPr>
          <w:rFonts w:ascii="Calibri" w:eastAsia="Calibri" w:hAnsi="Calibri" w:cs="Calibri"/>
          <w:sz w:val="22"/>
          <w:szCs w:val="22"/>
          <w:lang w:eastAsia="en-US"/>
        </w:rPr>
        <w:t>określonemu w Umowie Głównej</w:t>
      </w:r>
      <w:r w:rsidRPr="00570858">
        <w:rPr>
          <w:rFonts w:ascii="Calibri" w:hAnsi="Calibri" w:cs="Calibri"/>
          <w:sz w:val="22"/>
          <w:szCs w:val="22"/>
        </w:rPr>
        <w:t xml:space="preserve"> </w:t>
      </w:r>
      <w:r w:rsidRPr="00570858">
        <w:rPr>
          <w:rFonts w:ascii="Calibri" w:hAnsi="Calibri" w:cs="Calibri"/>
          <w:bCs/>
          <w:sz w:val="22"/>
          <w:szCs w:val="22"/>
        </w:rPr>
        <w:t xml:space="preserve">właścicielowi autorskich praw majątkowych do Programu w rozumieniu Umowy </w:t>
      </w:r>
      <w:r w:rsidR="00570858" w:rsidRPr="00570858">
        <w:rPr>
          <w:rFonts w:ascii="Calibri" w:hAnsi="Calibri" w:cs="Calibri"/>
          <w:bCs/>
          <w:sz w:val="22"/>
          <w:szCs w:val="22"/>
        </w:rPr>
        <w:t>Głównej, w</w:t>
      </w:r>
      <w:r w:rsidRPr="00570858">
        <w:rPr>
          <w:rFonts w:ascii="Calibri" w:eastAsia="Calibri" w:hAnsi="Calibri" w:cs="Calibri"/>
          <w:sz w:val="22"/>
          <w:szCs w:val="22"/>
          <w:lang w:eastAsia="en-US"/>
        </w:rPr>
        <w:t xml:space="preserve"> ww. zakresie </w:t>
      </w:r>
      <w:r w:rsidRPr="00570858">
        <w:rPr>
          <w:rFonts w:ascii="Calibri" w:eastAsia="Calibri" w:hAnsi="Calibri" w:cs="Calibri"/>
          <w:sz w:val="22"/>
          <w:szCs w:val="22"/>
          <w:lang w:eastAsia="en-US"/>
        </w:rPr>
        <w:lastRenderedPageBreak/>
        <w:t xml:space="preserve">i celu, a wobec tego </w:t>
      </w:r>
      <w:r w:rsidRPr="00570858">
        <w:rPr>
          <w:rFonts w:ascii="Calibri" w:hAnsi="Calibri" w:cs="Calibri"/>
          <w:sz w:val="22"/>
          <w:szCs w:val="22"/>
        </w:rPr>
        <w:t>Administrator</w:t>
      </w:r>
      <w:r w:rsidRPr="00570858">
        <w:rPr>
          <w:rFonts w:ascii="Calibri" w:eastAsia="Calibri" w:hAnsi="Calibri" w:cs="Calibri"/>
          <w:sz w:val="22"/>
          <w:szCs w:val="22"/>
          <w:lang w:eastAsia="en-US"/>
        </w:rPr>
        <w:t xml:space="preserve"> niniejszym wyraża zgodę na dalsze powierzenie </w:t>
      </w:r>
      <w:r w:rsidRPr="00570858">
        <w:rPr>
          <w:rFonts w:ascii="Calibri" w:hAnsi="Calibri" w:cs="Calibri"/>
          <w:sz w:val="22"/>
          <w:szCs w:val="22"/>
        </w:rPr>
        <w:t xml:space="preserve">przetwarzania </w:t>
      </w:r>
      <w:r w:rsidRPr="00570858">
        <w:rPr>
          <w:rFonts w:ascii="Calibri" w:eastAsia="Calibri" w:hAnsi="Calibri" w:cs="Calibri"/>
          <w:sz w:val="22"/>
          <w:szCs w:val="22"/>
          <w:lang w:eastAsia="en-US"/>
        </w:rPr>
        <w:t xml:space="preserve">przez </w:t>
      </w:r>
      <w:r w:rsidRPr="00570858">
        <w:rPr>
          <w:rFonts w:ascii="Calibri" w:hAnsi="Calibri" w:cs="Calibri"/>
          <w:sz w:val="22"/>
          <w:szCs w:val="22"/>
        </w:rPr>
        <w:t>Przetwarzającego</w:t>
      </w:r>
      <w:r w:rsidRPr="00570858">
        <w:rPr>
          <w:rFonts w:ascii="Calibri" w:eastAsia="Calibri" w:hAnsi="Calibri" w:cs="Calibri"/>
          <w:sz w:val="22"/>
          <w:szCs w:val="22"/>
          <w:lang w:eastAsia="en-US"/>
        </w:rPr>
        <w:t xml:space="preserve"> temu podmiotowi Danych Osobowych w ww. zakresie i celu. </w:t>
      </w:r>
    </w:p>
    <w:p w14:paraId="66BEF83C" w14:textId="128371EB" w:rsidR="00D40FD4" w:rsidRPr="00570858" w:rsidRDefault="00D40FD4" w:rsidP="00570858">
      <w:pPr>
        <w:pStyle w:val="Tekstpodstawowy3"/>
        <w:numPr>
          <w:ilvl w:val="0"/>
          <w:numId w:val="56"/>
        </w:numPr>
        <w:spacing w:after="0"/>
        <w:ind w:left="426" w:hanging="426"/>
        <w:jc w:val="both"/>
        <w:rPr>
          <w:rFonts w:ascii="Calibri" w:hAnsi="Calibri" w:cs="Calibri"/>
          <w:sz w:val="22"/>
          <w:szCs w:val="22"/>
        </w:rPr>
      </w:pPr>
      <w:r w:rsidRPr="00570858">
        <w:rPr>
          <w:rFonts w:ascii="Calibri" w:hAnsi="Calibri" w:cs="Calibri"/>
          <w:sz w:val="22"/>
          <w:szCs w:val="22"/>
        </w:rPr>
        <w:t xml:space="preserve">w zakresie dostępu do nowych wersji oraz usługi opieki serwisowej konieczne może okazać się dalsze powierzenie przetwarzania </w:t>
      </w:r>
      <w:r w:rsidRPr="00570858">
        <w:rPr>
          <w:rFonts w:ascii="Calibri" w:eastAsia="Calibri" w:hAnsi="Calibri" w:cs="Calibri"/>
          <w:sz w:val="22"/>
          <w:szCs w:val="22"/>
          <w:lang w:eastAsia="en-US"/>
        </w:rPr>
        <w:t xml:space="preserve">przez </w:t>
      </w:r>
      <w:r w:rsidRPr="00570858">
        <w:rPr>
          <w:rFonts w:ascii="Calibri" w:hAnsi="Calibri" w:cs="Calibri"/>
          <w:sz w:val="22"/>
          <w:szCs w:val="22"/>
        </w:rPr>
        <w:t>Przetwarzającego</w:t>
      </w:r>
      <w:r w:rsidRPr="00570858">
        <w:rPr>
          <w:rFonts w:ascii="Calibri" w:eastAsia="Calibri" w:hAnsi="Calibri" w:cs="Calibri"/>
          <w:sz w:val="22"/>
          <w:szCs w:val="22"/>
          <w:lang w:eastAsia="en-US"/>
        </w:rPr>
        <w:t xml:space="preserve"> </w:t>
      </w:r>
      <w:r w:rsidRPr="00570858">
        <w:rPr>
          <w:rFonts w:ascii="Calibri" w:hAnsi="Calibri" w:cs="Calibri"/>
          <w:sz w:val="22"/>
          <w:szCs w:val="22"/>
        </w:rPr>
        <w:t xml:space="preserve">Danych Osobowych </w:t>
      </w:r>
      <w:r w:rsidRPr="00570858">
        <w:rPr>
          <w:rFonts w:ascii="Calibri" w:eastAsia="Calibri" w:hAnsi="Calibri" w:cs="Calibri"/>
          <w:sz w:val="22"/>
          <w:szCs w:val="22"/>
          <w:lang w:eastAsia="en-US"/>
        </w:rPr>
        <w:t xml:space="preserve">określonemu w Umowie Głównej Konsultantowi zgodnie z postanowieniami Umowy </w:t>
      </w:r>
      <w:r w:rsidR="00570858" w:rsidRPr="00570858">
        <w:rPr>
          <w:rFonts w:ascii="Calibri" w:eastAsia="Calibri" w:hAnsi="Calibri" w:cs="Calibri"/>
          <w:sz w:val="22"/>
          <w:szCs w:val="22"/>
          <w:lang w:eastAsia="en-US"/>
        </w:rPr>
        <w:t>Głównej</w:t>
      </w:r>
      <w:r w:rsidR="00570858" w:rsidRPr="00570858">
        <w:rPr>
          <w:rFonts w:ascii="Calibri" w:hAnsi="Calibri" w:cs="Calibri"/>
          <w:bCs/>
          <w:sz w:val="22"/>
          <w:szCs w:val="22"/>
        </w:rPr>
        <w:t>, w</w:t>
      </w:r>
      <w:r w:rsidRPr="00570858">
        <w:rPr>
          <w:rFonts w:ascii="Calibri" w:eastAsia="Calibri" w:hAnsi="Calibri" w:cs="Calibri"/>
          <w:sz w:val="22"/>
          <w:szCs w:val="22"/>
          <w:lang w:eastAsia="en-US"/>
        </w:rPr>
        <w:t xml:space="preserve"> ww. zakresie i celu, a wobec tego </w:t>
      </w:r>
      <w:r w:rsidRPr="00570858">
        <w:rPr>
          <w:rFonts w:ascii="Calibri" w:hAnsi="Calibri" w:cs="Calibri"/>
          <w:sz w:val="22"/>
          <w:szCs w:val="22"/>
        </w:rPr>
        <w:t>Administrator</w:t>
      </w:r>
      <w:r w:rsidRPr="00570858">
        <w:rPr>
          <w:rFonts w:ascii="Calibri" w:eastAsia="Calibri" w:hAnsi="Calibri" w:cs="Calibri"/>
          <w:sz w:val="22"/>
          <w:szCs w:val="22"/>
          <w:lang w:eastAsia="en-US"/>
        </w:rPr>
        <w:t xml:space="preserve"> niniejszym wyraża zgodę na dalsze powierzenie </w:t>
      </w:r>
      <w:r w:rsidRPr="00570858">
        <w:rPr>
          <w:rFonts w:ascii="Calibri" w:hAnsi="Calibri" w:cs="Calibri"/>
          <w:sz w:val="22"/>
          <w:szCs w:val="22"/>
        </w:rPr>
        <w:t xml:space="preserve">przetwarzania </w:t>
      </w:r>
      <w:r w:rsidRPr="00570858">
        <w:rPr>
          <w:rFonts w:ascii="Calibri" w:eastAsia="Calibri" w:hAnsi="Calibri" w:cs="Calibri"/>
          <w:sz w:val="22"/>
          <w:szCs w:val="22"/>
          <w:lang w:eastAsia="en-US"/>
        </w:rPr>
        <w:t xml:space="preserve">przez </w:t>
      </w:r>
      <w:r w:rsidRPr="00570858">
        <w:rPr>
          <w:rFonts w:ascii="Calibri" w:hAnsi="Calibri" w:cs="Calibri"/>
          <w:sz w:val="22"/>
          <w:szCs w:val="22"/>
        </w:rPr>
        <w:t>Przetwarzającego</w:t>
      </w:r>
      <w:r w:rsidRPr="00570858">
        <w:rPr>
          <w:rFonts w:ascii="Calibri" w:eastAsia="Calibri" w:hAnsi="Calibri" w:cs="Calibri"/>
          <w:sz w:val="22"/>
          <w:szCs w:val="22"/>
          <w:lang w:eastAsia="en-US"/>
        </w:rPr>
        <w:t xml:space="preserve"> temu podmiotowi Danych Osobowych w ww. zakresie i celu.</w:t>
      </w:r>
    </w:p>
    <w:p w14:paraId="47460C8F" w14:textId="0376CAF8" w:rsidR="00D40FD4" w:rsidRPr="00570858" w:rsidRDefault="00D40FD4" w:rsidP="00570858">
      <w:pPr>
        <w:numPr>
          <w:ilvl w:val="0"/>
          <w:numId w:val="60"/>
        </w:numPr>
        <w:ind w:left="284" w:hanging="284"/>
        <w:jc w:val="both"/>
        <w:rPr>
          <w:rFonts w:ascii="Calibri" w:hAnsi="Calibri" w:cs="Calibri"/>
          <w:sz w:val="22"/>
          <w:szCs w:val="22"/>
        </w:rPr>
      </w:pPr>
      <w:r w:rsidRPr="00570858">
        <w:rPr>
          <w:rFonts w:ascii="Calibri" w:eastAsia="Calibri" w:hAnsi="Calibri" w:cs="Calibri"/>
          <w:sz w:val="22"/>
          <w:szCs w:val="22"/>
        </w:rPr>
        <w:t xml:space="preserve">W przypadku, </w:t>
      </w:r>
      <w:r w:rsidR="00570858" w:rsidRPr="00570858">
        <w:rPr>
          <w:rFonts w:ascii="Calibri" w:eastAsia="Calibri" w:hAnsi="Calibri" w:cs="Calibri"/>
          <w:sz w:val="22"/>
          <w:szCs w:val="22"/>
        </w:rPr>
        <w:t xml:space="preserve">gdyby </w:t>
      </w:r>
      <w:r w:rsidR="00570858" w:rsidRPr="00570858">
        <w:rPr>
          <w:rFonts w:ascii="Calibri" w:hAnsi="Calibri" w:cs="Calibri"/>
          <w:sz w:val="22"/>
          <w:szCs w:val="22"/>
        </w:rPr>
        <w:t>konieczne okazało się</w:t>
      </w:r>
      <w:r w:rsidRPr="00570858">
        <w:rPr>
          <w:rFonts w:ascii="Calibri" w:hAnsi="Calibri" w:cs="Calibri"/>
          <w:sz w:val="22"/>
          <w:szCs w:val="22"/>
        </w:rPr>
        <w:t xml:space="preserve"> udzielenie pisemnej zgody na dalsze powierzenie przetwarzania Danych Osobowych </w:t>
      </w:r>
      <w:r w:rsidRPr="00570858">
        <w:rPr>
          <w:rFonts w:ascii="Calibri" w:eastAsia="Calibri" w:hAnsi="Calibri" w:cs="Calibri"/>
          <w:sz w:val="22"/>
          <w:szCs w:val="22"/>
        </w:rPr>
        <w:t xml:space="preserve">przez </w:t>
      </w:r>
      <w:r w:rsidRPr="00570858">
        <w:rPr>
          <w:rFonts w:ascii="Calibri" w:hAnsi="Calibri" w:cs="Calibri"/>
          <w:sz w:val="22"/>
          <w:szCs w:val="22"/>
        </w:rPr>
        <w:t>Przetwarzającego</w:t>
      </w:r>
      <w:r w:rsidRPr="00570858">
        <w:rPr>
          <w:rFonts w:ascii="Calibri" w:eastAsia="Calibri" w:hAnsi="Calibri" w:cs="Calibri"/>
          <w:sz w:val="22"/>
          <w:szCs w:val="22"/>
        </w:rPr>
        <w:t xml:space="preserve"> innemu podmiotowi Administrator zobowiązuje się </w:t>
      </w:r>
      <w:r w:rsidRPr="00570858">
        <w:rPr>
          <w:rFonts w:ascii="Calibri" w:hAnsi="Calibri" w:cs="Calibri"/>
          <w:sz w:val="22"/>
          <w:szCs w:val="22"/>
        </w:rPr>
        <w:t>każdorazowo</w:t>
      </w:r>
      <w:r w:rsidRPr="00570858">
        <w:rPr>
          <w:rFonts w:ascii="Calibri" w:eastAsia="Calibri" w:hAnsi="Calibri" w:cs="Calibri"/>
          <w:sz w:val="22"/>
          <w:szCs w:val="22"/>
        </w:rPr>
        <w:t xml:space="preserve"> </w:t>
      </w:r>
      <w:r w:rsidRPr="00570858">
        <w:rPr>
          <w:rFonts w:ascii="Calibri" w:hAnsi="Calibri" w:cs="Calibri"/>
          <w:sz w:val="22"/>
          <w:szCs w:val="22"/>
        </w:rPr>
        <w:t xml:space="preserve">jej udzielić </w:t>
      </w:r>
      <w:r w:rsidRPr="00570858">
        <w:rPr>
          <w:rFonts w:ascii="Calibri" w:eastAsia="Calibri" w:hAnsi="Calibri" w:cs="Calibri"/>
          <w:sz w:val="22"/>
          <w:szCs w:val="22"/>
        </w:rPr>
        <w:t xml:space="preserve">w terminie 7 (siedmiu) dni roboczych od dnia wystąpienia przez </w:t>
      </w:r>
      <w:r w:rsidRPr="00570858">
        <w:rPr>
          <w:rFonts w:ascii="Calibri" w:hAnsi="Calibri" w:cs="Calibri"/>
          <w:sz w:val="22"/>
          <w:szCs w:val="22"/>
        </w:rPr>
        <w:t>Przetwarzającego o takową, chyba że zaistnieją uzasadnione powody dla jej nieudzielania, o czym Administrator obowiązany jest w tym terminie Przetwarzającego pisemnie poinformować.</w:t>
      </w:r>
    </w:p>
    <w:p w14:paraId="655C9FF7" w14:textId="77777777" w:rsidR="00D40FD4" w:rsidRPr="00570858" w:rsidRDefault="00D40FD4" w:rsidP="00570858">
      <w:pPr>
        <w:jc w:val="both"/>
        <w:rPr>
          <w:rFonts w:ascii="Calibri" w:eastAsia="Calibri" w:hAnsi="Calibri" w:cs="Calibri"/>
          <w:b/>
          <w:sz w:val="22"/>
          <w:szCs w:val="22"/>
        </w:rPr>
      </w:pPr>
    </w:p>
    <w:p w14:paraId="2D71B4A7" w14:textId="77777777" w:rsidR="00D40FD4" w:rsidRPr="00570858" w:rsidRDefault="00D40FD4" w:rsidP="00570858">
      <w:pPr>
        <w:jc w:val="center"/>
        <w:rPr>
          <w:rFonts w:ascii="Calibri" w:hAnsi="Calibri" w:cs="Calibri"/>
          <w:sz w:val="22"/>
          <w:szCs w:val="22"/>
        </w:rPr>
      </w:pPr>
      <w:r w:rsidRPr="00570858">
        <w:rPr>
          <w:rFonts w:ascii="Calibri" w:eastAsia="Calibri" w:hAnsi="Calibri" w:cs="Calibri"/>
          <w:b/>
          <w:sz w:val="22"/>
          <w:szCs w:val="22"/>
        </w:rPr>
        <w:t>§6</w:t>
      </w:r>
    </w:p>
    <w:p w14:paraId="7E2C300C" w14:textId="56030C2B" w:rsidR="00D40FD4" w:rsidRPr="00570858" w:rsidRDefault="00D40FD4" w:rsidP="00570858">
      <w:pPr>
        <w:jc w:val="both"/>
        <w:rPr>
          <w:rFonts w:ascii="Calibri" w:hAnsi="Calibri" w:cs="Calibri"/>
          <w:sz w:val="22"/>
          <w:szCs w:val="22"/>
        </w:rPr>
      </w:pPr>
      <w:r w:rsidRPr="00570858">
        <w:rPr>
          <w:rFonts w:ascii="Calibri" w:eastAsia="Calibri" w:hAnsi="Calibri" w:cs="Calibri"/>
          <w:sz w:val="22"/>
          <w:szCs w:val="22"/>
        </w:rPr>
        <w:t xml:space="preserve">W celu należytego wykonywania przez </w:t>
      </w:r>
      <w:r w:rsidRPr="00570858">
        <w:rPr>
          <w:rFonts w:ascii="Calibri" w:hAnsi="Calibri" w:cs="Calibri"/>
          <w:bCs/>
          <w:sz w:val="22"/>
          <w:szCs w:val="22"/>
        </w:rPr>
        <w:t xml:space="preserve">Przetwarzającego, jako Wykonawcy w rozumieniu Umowy </w:t>
      </w:r>
      <w:r w:rsidR="00570858" w:rsidRPr="00570858">
        <w:rPr>
          <w:rFonts w:ascii="Calibri" w:hAnsi="Calibri" w:cs="Calibri"/>
          <w:bCs/>
          <w:sz w:val="22"/>
          <w:szCs w:val="22"/>
        </w:rPr>
        <w:t>Głównej, na</w:t>
      </w:r>
      <w:r w:rsidRPr="00570858">
        <w:rPr>
          <w:rFonts w:ascii="Calibri" w:hAnsi="Calibri" w:cs="Calibri"/>
          <w:bCs/>
          <w:sz w:val="22"/>
          <w:szCs w:val="22"/>
        </w:rPr>
        <w:t xml:space="preserve"> rzecz Administratora, jako Zleceniodawcy w rozumieniu Umowy Głównej (dalej też tak zwanymi w postanowieniach niniejszego </w:t>
      </w:r>
      <w:r w:rsidR="00570858" w:rsidRPr="00570858">
        <w:rPr>
          <w:rFonts w:ascii="Calibri" w:hAnsi="Calibri" w:cs="Calibri"/>
          <w:bCs/>
          <w:sz w:val="22"/>
          <w:szCs w:val="22"/>
        </w:rPr>
        <w:t>paragrafu) zobowiązań</w:t>
      </w:r>
      <w:r w:rsidRPr="00570858">
        <w:rPr>
          <w:rFonts w:ascii="Calibri" w:eastAsia="Calibri" w:hAnsi="Calibri" w:cs="Calibri"/>
          <w:sz w:val="22"/>
          <w:szCs w:val="22"/>
        </w:rPr>
        <w:t xml:space="preserve"> z U</w:t>
      </w:r>
      <w:r w:rsidRPr="00570858">
        <w:rPr>
          <w:rFonts w:ascii="Calibri" w:hAnsi="Calibri" w:cs="Calibri"/>
          <w:sz w:val="22"/>
          <w:szCs w:val="22"/>
        </w:rPr>
        <w:t xml:space="preserve">mowy Głównej </w:t>
      </w:r>
      <w:r w:rsidRPr="00570858">
        <w:rPr>
          <w:rFonts w:ascii="Calibri" w:eastAsia="Calibri" w:hAnsi="Calibri" w:cs="Calibri"/>
          <w:sz w:val="22"/>
          <w:szCs w:val="22"/>
        </w:rPr>
        <w:t xml:space="preserve">niezbędne jest przetwarzanie przez Wykonawcę </w:t>
      </w:r>
      <w:r w:rsidRPr="00570858">
        <w:rPr>
          <w:rFonts w:ascii="Calibri" w:hAnsi="Calibri" w:cs="Calibri"/>
          <w:bCs/>
          <w:sz w:val="22"/>
          <w:szCs w:val="22"/>
        </w:rPr>
        <w:t xml:space="preserve">danych kontaktowych Przedstawiciela Zleceniodawcy. </w:t>
      </w:r>
      <w:r w:rsidRPr="00570858">
        <w:rPr>
          <w:rFonts w:ascii="Calibri" w:eastAsia="Calibri" w:hAnsi="Calibri" w:cs="Calibri"/>
          <w:sz w:val="22"/>
          <w:szCs w:val="22"/>
        </w:rPr>
        <w:t>Dotyczy to imienia i nazwiska, stanowiska u Zleceniodawcy, służbowego adresu e-mail lub służbowego nr telefonu. Przekazanie tych danych kontaktowych ma charakter udostępnienia i tym samym Wykonawca staje się administratorem tych danych.</w:t>
      </w:r>
    </w:p>
    <w:p w14:paraId="003C4435" w14:textId="77777777" w:rsidR="00D40FD4" w:rsidRPr="00570858" w:rsidRDefault="00D40FD4" w:rsidP="00570858">
      <w:pPr>
        <w:jc w:val="both"/>
        <w:rPr>
          <w:rFonts w:ascii="Calibri" w:eastAsia="Calibri" w:hAnsi="Calibri" w:cs="Calibri"/>
          <w:b/>
          <w:sz w:val="22"/>
          <w:szCs w:val="22"/>
        </w:rPr>
      </w:pPr>
    </w:p>
    <w:p w14:paraId="231164DF" w14:textId="77777777" w:rsidR="00D40FD4" w:rsidRPr="00570858" w:rsidRDefault="00D40FD4" w:rsidP="00570858">
      <w:pPr>
        <w:jc w:val="center"/>
        <w:rPr>
          <w:rFonts w:ascii="Calibri" w:hAnsi="Calibri" w:cs="Calibri"/>
          <w:sz w:val="22"/>
          <w:szCs w:val="22"/>
        </w:rPr>
      </w:pPr>
      <w:r w:rsidRPr="00570858">
        <w:rPr>
          <w:rFonts w:ascii="Calibri" w:eastAsia="Calibri" w:hAnsi="Calibri" w:cs="Calibri"/>
          <w:b/>
          <w:sz w:val="22"/>
          <w:szCs w:val="22"/>
        </w:rPr>
        <w:t>§7</w:t>
      </w:r>
    </w:p>
    <w:p w14:paraId="6D577AA7" w14:textId="77777777" w:rsidR="00D40FD4" w:rsidRPr="00570858" w:rsidRDefault="00D40FD4" w:rsidP="00570858">
      <w:pPr>
        <w:jc w:val="both"/>
        <w:rPr>
          <w:rFonts w:ascii="Calibri" w:hAnsi="Calibri" w:cs="Calibri"/>
          <w:sz w:val="22"/>
          <w:szCs w:val="22"/>
        </w:rPr>
      </w:pPr>
      <w:r w:rsidRPr="00570858">
        <w:rPr>
          <w:rFonts w:ascii="Calibri" w:eastAsia="Calibri" w:hAnsi="Calibri" w:cs="Calibri"/>
          <w:sz w:val="22"/>
          <w:szCs w:val="22"/>
        </w:rPr>
        <w:t xml:space="preserve">W sprawach nieuregulowanych postanowieniami Umowy zastosowane </w:t>
      </w:r>
      <w:r w:rsidRPr="00570858">
        <w:rPr>
          <w:rFonts w:ascii="Calibri" w:hAnsi="Calibri" w:cs="Calibri"/>
          <w:sz w:val="22"/>
          <w:szCs w:val="22"/>
        </w:rPr>
        <w:t xml:space="preserve">mają odpowiednie przepisy polskiego prawa, w tym </w:t>
      </w:r>
      <w:r w:rsidRPr="00570858">
        <w:rPr>
          <w:rFonts w:ascii="Calibri" w:eastAsia="Calibri" w:hAnsi="Calibri" w:cs="Calibri"/>
          <w:sz w:val="22"/>
          <w:szCs w:val="22"/>
        </w:rPr>
        <w:t>Kodeksu Cywilnego.</w:t>
      </w:r>
      <w:r w:rsidRPr="00570858">
        <w:rPr>
          <w:rFonts w:ascii="Calibri" w:hAnsi="Calibri" w:cs="Calibri"/>
          <w:sz w:val="22"/>
          <w:szCs w:val="22"/>
        </w:rPr>
        <w:t xml:space="preserve"> Jeżeli w postanowieniach Umowy mowa jest o przepisach prawa lub prawie państwa członkowskiego, rozumie się przez to przepisy powszechnie obowiązującego prawa polskiego.</w:t>
      </w:r>
    </w:p>
    <w:p w14:paraId="5009575F" w14:textId="77777777" w:rsidR="00D40FD4" w:rsidRPr="00570858" w:rsidRDefault="00D40FD4" w:rsidP="00570858">
      <w:pPr>
        <w:pStyle w:val="Tekstpodstawowy"/>
        <w:tabs>
          <w:tab w:val="left" w:pos="1778"/>
        </w:tabs>
        <w:rPr>
          <w:rFonts w:ascii="Calibri" w:eastAsia="Calibri" w:hAnsi="Calibri" w:cs="Calibri"/>
          <w:sz w:val="22"/>
          <w:szCs w:val="22"/>
          <w:lang w:eastAsia="en-US"/>
        </w:rPr>
      </w:pPr>
    </w:p>
    <w:p w14:paraId="1169B759" w14:textId="77777777" w:rsidR="00D40FD4" w:rsidRPr="00570858" w:rsidRDefault="00D40FD4" w:rsidP="00570858">
      <w:pPr>
        <w:jc w:val="center"/>
        <w:rPr>
          <w:rFonts w:ascii="Calibri" w:hAnsi="Calibri" w:cs="Calibri"/>
          <w:sz w:val="22"/>
          <w:szCs w:val="22"/>
        </w:rPr>
      </w:pPr>
      <w:r w:rsidRPr="00570858">
        <w:rPr>
          <w:rFonts w:ascii="Calibri" w:eastAsia="Calibri" w:hAnsi="Calibri" w:cs="Calibri"/>
          <w:b/>
          <w:sz w:val="22"/>
          <w:szCs w:val="22"/>
          <w:lang w:eastAsia="en-US"/>
        </w:rPr>
        <w:t>§8</w:t>
      </w:r>
    </w:p>
    <w:p w14:paraId="1FAB9106" w14:textId="77777777" w:rsidR="00D40FD4" w:rsidRPr="00570858" w:rsidRDefault="00D40FD4" w:rsidP="00570858">
      <w:pPr>
        <w:jc w:val="both"/>
        <w:rPr>
          <w:rFonts w:ascii="Calibri" w:hAnsi="Calibri" w:cs="Calibri"/>
          <w:sz w:val="22"/>
          <w:szCs w:val="22"/>
        </w:rPr>
      </w:pPr>
      <w:r w:rsidRPr="00570858">
        <w:rPr>
          <w:rFonts w:ascii="Calibri" w:hAnsi="Calibri" w:cs="Calibri"/>
          <w:sz w:val="22"/>
          <w:szCs w:val="22"/>
        </w:rPr>
        <w:t>Strony określają, że:</w:t>
      </w:r>
    </w:p>
    <w:p w14:paraId="13E755CB" w14:textId="77777777" w:rsidR="00D40FD4" w:rsidRPr="00570858" w:rsidRDefault="00D40FD4" w:rsidP="00570858">
      <w:pPr>
        <w:pStyle w:val="Tekstpodstawowy2"/>
        <w:numPr>
          <w:ilvl w:val="0"/>
          <w:numId w:val="62"/>
        </w:numPr>
        <w:suppressAutoHyphens w:val="0"/>
        <w:spacing w:after="0" w:line="240" w:lineRule="auto"/>
        <w:ind w:left="284" w:hanging="284"/>
        <w:jc w:val="both"/>
        <w:rPr>
          <w:rFonts w:ascii="Calibri" w:hAnsi="Calibri" w:cs="Calibri"/>
          <w:sz w:val="22"/>
          <w:szCs w:val="22"/>
        </w:rPr>
      </w:pPr>
      <w:r w:rsidRPr="00570858">
        <w:rPr>
          <w:rFonts w:ascii="Calibri" w:hAnsi="Calibri" w:cs="Calibri"/>
          <w:sz w:val="22"/>
          <w:szCs w:val="22"/>
        </w:rPr>
        <w:t>powierzenie przetwarzania dotyczy następującego rodzaju danych osobowych osób których dane dotyczą:</w:t>
      </w:r>
    </w:p>
    <w:p w14:paraId="2CD31295" w14:textId="296A7998" w:rsidR="00D40FD4" w:rsidRPr="00570858" w:rsidRDefault="00D40FD4" w:rsidP="00570858">
      <w:pPr>
        <w:pStyle w:val="Tekstpodstawowy2"/>
        <w:spacing w:after="240" w:line="240" w:lineRule="auto"/>
        <w:rPr>
          <w:rFonts w:ascii="Calibri" w:hAnsi="Calibri" w:cs="Calibri"/>
          <w:sz w:val="22"/>
          <w:szCs w:val="22"/>
        </w:rPr>
      </w:pPr>
      <w:r w:rsidRPr="00570858">
        <w:rPr>
          <w:rFonts w:ascii="Calibri" w:hAnsi="Calibri" w:cs="Calibri"/>
          <w:sz w:val="22"/>
          <w:szCs w:val="22"/>
        </w:rPr>
        <w:t xml:space="preserve">W zakresie programu Eskulap– następujące rodzaje danych osobowych klientów (pacjentów) Administratora:      </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90"/>
        <w:gridCol w:w="3546"/>
        <w:gridCol w:w="4000"/>
      </w:tblGrid>
      <w:tr w:rsidR="00D40FD4" w:rsidRPr="00570858" w14:paraId="713C89A2" w14:textId="77777777" w:rsidTr="002B3740">
        <w:trPr>
          <w:trHeight w:val="236"/>
        </w:trPr>
        <w:tc>
          <w:tcPr>
            <w:tcW w:w="1124" w:type="pct"/>
            <w:noWrap/>
            <w:tcMar>
              <w:top w:w="0" w:type="dxa"/>
              <w:left w:w="70" w:type="dxa"/>
              <w:bottom w:w="0" w:type="dxa"/>
              <w:right w:w="70" w:type="dxa"/>
            </w:tcMar>
            <w:vAlign w:val="center"/>
            <w:hideMark/>
          </w:tcPr>
          <w:p w14:paraId="387C9CB2" w14:textId="77777777" w:rsidR="00D40FD4" w:rsidRPr="00570858" w:rsidRDefault="00D40FD4" w:rsidP="00570858">
            <w:pPr>
              <w:rPr>
                <w:rFonts w:ascii="Calibri" w:hAnsi="Calibri" w:cs="Calibri"/>
                <w:color w:val="000000"/>
                <w:sz w:val="22"/>
                <w:szCs w:val="22"/>
              </w:rPr>
            </w:pPr>
            <w:r w:rsidRPr="00570858">
              <w:rPr>
                <w:rFonts w:ascii="Calibri" w:hAnsi="Calibri" w:cs="Calibri"/>
                <w:color w:val="000000"/>
                <w:sz w:val="22"/>
                <w:szCs w:val="22"/>
              </w:rPr>
              <w:t xml:space="preserve">imię, drugie imię i nazwisko </w:t>
            </w:r>
          </w:p>
        </w:tc>
        <w:tc>
          <w:tcPr>
            <w:tcW w:w="1821" w:type="pct"/>
            <w:noWrap/>
            <w:tcMar>
              <w:top w:w="0" w:type="dxa"/>
              <w:left w:w="70" w:type="dxa"/>
              <w:bottom w:w="0" w:type="dxa"/>
              <w:right w:w="70" w:type="dxa"/>
            </w:tcMar>
            <w:vAlign w:val="center"/>
            <w:hideMark/>
          </w:tcPr>
          <w:p w14:paraId="1F9425D8"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stan cywilny</w:t>
            </w:r>
          </w:p>
        </w:tc>
        <w:tc>
          <w:tcPr>
            <w:tcW w:w="2054" w:type="pct"/>
            <w:noWrap/>
            <w:tcMar>
              <w:top w:w="0" w:type="dxa"/>
              <w:left w:w="70" w:type="dxa"/>
              <w:bottom w:w="0" w:type="dxa"/>
              <w:right w:w="70" w:type="dxa"/>
            </w:tcMar>
            <w:vAlign w:val="center"/>
            <w:hideMark/>
          </w:tcPr>
          <w:p w14:paraId="117C8665"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Informacja o stanie zdrowia</w:t>
            </w:r>
          </w:p>
        </w:tc>
      </w:tr>
      <w:tr w:rsidR="00D40FD4" w:rsidRPr="00570858" w14:paraId="74018316" w14:textId="77777777" w:rsidTr="002B3740">
        <w:trPr>
          <w:trHeight w:val="407"/>
        </w:trPr>
        <w:tc>
          <w:tcPr>
            <w:tcW w:w="1124" w:type="pct"/>
            <w:noWrap/>
            <w:tcMar>
              <w:top w:w="0" w:type="dxa"/>
              <w:left w:w="70" w:type="dxa"/>
              <w:bottom w:w="0" w:type="dxa"/>
              <w:right w:w="70" w:type="dxa"/>
            </w:tcMar>
            <w:vAlign w:val="center"/>
            <w:hideMark/>
          </w:tcPr>
          <w:p w14:paraId="3A790DDA"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Płeć</w:t>
            </w:r>
          </w:p>
        </w:tc>
        <w:tc>
          <w:tcPr>
            <w:tcW w:w="1821" w:type="pct"/>
            <w:noWrap/>
            <w:tcMar>
              <w:top w:w="0" w:type="dxa"/>
              <w:left w:w="70" w:type="dxa"/>
              <w:bottom w:w="0" w:type="dxa"/>
              <w:right w:w="70" w:type="dxa"/>
            </w:tcMar>
            <w:vAlign w:val="center"/>
            <w:hideMark/>
          </w:tcPr>
          <w:p w14:paraId="511543BA"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 xml:space="preserve">numer dowodu osobistego (data wydania, </w:t>
            </w:r>
          </w:p>
          <w:p w14:paraId="37D4271D"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organ wydający)</w:t>
            </w:r>
          </w:p>
        </w:tc>
        <w:tc>
          <w:tcPr>
            <w:tcW w:w="2054" w:type="pct"/>
            <w:noWrap/>
            <w:tcMar>
              <w:top w:w="0" w:type="dxa"/>
              <w:left w:w="70" w:type="dxa"/>
              <w:bottom w:w="0" w:type="dxa"/>
              <w:right w:w="70" w:type="dxa"/>
            </w:tcMar>
            <w:vAlign w:val="center"/>
            <w:hideMark/>
          </w:tcPr>
          <w:p w14:paraId="60ED56A1"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numer paszportu (data wydania, organ wydający,</w:t>
            </w:r>
          </w:p>
          <w:p w14:paraId="0C214931" w14:textId="77777777" w:rsidR="00D40FD4" w:rsidRPr="00570858" w:rsidRDefault="00D40FD4" w:rsidP="00570858">
            <w:pPr>
              <w:ind w:right="431"/>
              <w:jc w:val="both"/>
              <w:rPr>
                <w:rFonts w:ascii="Calibri" w:hAnsi="Calibri" w:cs="Calibri"/>
                <w:color w:val="000000"/>
                <w:sz w:val="22"/>
                <w:szCs w:val="22"/>
              </w:rPr>
            </w:pPr>
            <w:r w:rsidRPr="00570858">
              <w:rPr>
                <w:rFonts w:ascii="Calibri" w:hAnsi="Calibri" w:cs="Calibri"/>
                <w:color w:val="000000"/>
                <w:sz w:val="22"/>
                <w:szCs w:val="22"/>
              </w:rPr>
              <w:t>data ważności, kraj wydania)</w:t>
            </w:r>
          </w:p>
        </w:tc>
      </w:tr>
      <w:tr w:rsidR="00D40FD4" w:rsidRPr="00570858" w14:paraId="19034C60" w14:textId="77777777" w:rsidTr="002B3740">
        <w:trPr>
          <w:trHeight w:val="239"/>
        </w:trPr>
        <w:tc>
          <w:tcPr>
            <w:tcW w:w="1124" w:type="pct"/>
            <w:noWrap/>
            <w:tcMar>
              <w:top w:w="0" w:type="dxa"/>
              <w:left w:w="70" w:type="dxa"/>
              <w:bottom w:w="0" w:type="dxa"/>
              <w:right w:w="70" w:type="dxa"/>
            </w:tcMar>
            <w:vAlign w:val="center"/>
            <w:hideMark/>
          </w:tcPr>
          <w:p w14:paraId="790EDC39"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nazwisko rodowe</w:t>
            </w:r>
          </w:p>
        </w:tc>
        <w:tc>
          <w:tcPr>
            <w:tcW w:w="1821" w:type="pct"/>
            <w:noWrap/>
            <w:tcMar>
              <w:top w:w="0" w:type="dxa"/>
              <w:left w:w="70" w:type="dxa"/>
              <w:bottom w:w="0" w:type="dxa"/>
              <w:right w:w="70" w:type="dxa"/>
            </w:tcMar>
            <w:vAlign w:val="center"/>
            <w:hideMark/>
          </w:tcPr>
          <w:p w14:paraId="4A237303"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numer PESEL</w:t>
            </w:r>
          </w:p>
        </w:tc>
        <w:tc>
          <w:tcPr>
            <w:tcW w:w="2054" w:type="pct"/>
            <w:noWrap/>
            <w:tcMar>
              <w:top w:w="0" w:type="dxa"/>
              <w:left w:w="70" w:type="dxa"/>
              <w:bottom w:w="0" w:type="dxa"/>
              <w:right w:w="70" w:type="dxa"/>
            </w:tcMar>
            <w:vAlign w:val="center"/>
            <w:hideMark/>
          </w:tcPr>
          <w:p w14:paraId="4D00211E"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nałogi</w:t>
            </w:r>
          </w:p>
        </w:tc>
      </w:tr>
      <w:tr w:rsidR="00D40FD4" w:rsidRPr="00570858" w14:paraId="75232FDF" w14:textId="77777777" w:rsidTr="002B3740">
        <w:trPr>
          <w:trHeight w:val="239"/>
        </w:trPr>
        <w:tc>
          <w:tcPr>
            <w:tcW w:w="1124" w:type="pct"/>
            <w:noWrap/>
            <w:tcMar>
              <w:top w:w="0" w:type="dxa"/>
              <w:left w:w="70" w:type="dxa"/>
              <w:bottom w:w="0" w:type="dxa"/>
              <w:right w:w="70" w:type="dxa"/>
            </w:tcMar>
            <w:vAlign w:val="center"/>
            <w:hideMark/>
          </w:tcPr>
          <w:p w14:paraId="2E95B580"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data urodzenia</w:t>
            </w:r>
          </w:p>
        </w:tc>
        <w:tc>
          <w:tcPr>
            <w:tcW w:w="1821" w:type="pct"/>
            <w:noWrap/>
            <w:tcMar>
              <w:top w:w="0" w:type="dxa"/>
              <w:left w:w="70" w:type="dxa"/>
              <w:bottom w:w="0" w:type="dxa"/>
              <w:right w:w="70" w:type="dxa"/>
            </w:tcMar>
            <w:vAlign w:val="center"/>
            <w:hideMark/>
          </w:tcPr>
          <w:p w14:paraId="4060B2F0"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NIP</w:t>
            </w:r>
          </w:p>
        </w:tc>
        <w:tc>
          <w:tcPr>
            <w:tcW w:w="2054" w:type="pct"/>
            <w:noWrap/>
            <w:tcMar>
              <w:top w:w="0" w:type="dxa"/>
              <w:left w:w="70" w:type="dxa"/>
              <w:bottom w:w="0" w:type="dxa"/>
              <w:right w:w="70" w:type="dxa"/>
            </w:tcMar>
            <w:vAlign w:val="center"/>
            <w:hideMark/>
          </w:tcPr>
          <w:p w14:paraId="58BD66F2"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zawód matki i ojca</w:t>
            </w:r>
          </w:p>
        </w:tc>
      </w:tr>
      <w:tr w:rsidR="00D40FD4" w:rsidRPr="00570858" w14:paraId="341A5D73" w14:textId="77777777" w:rsidTr="002B3740">
        <w:trPr>
          <w:trHeight w:val="239"/>
        </w:trPr>
        <w:tc>
          <w:tcPr>
            <w:tcW w:w="1124" w:type="pct"/>
            <w:noWrap/>
            <w:tcMar>
              <w:top w:w="0" w:type="dxa"/>
              <w:left w:w="70" w:type="dxa"/>
              <w:bottom w:w="0" w:type="dxa"/>
              <w:right w:w="70" w:type="dxa"/>
            </w:tcMar>
            <w:vAlign w:val="center"/>
            <w:hideMark/>
          </w:tcPr>
          <w:p w14:paraId="61F075AC"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miejsce urodzenia</w:t>
            </w:r>
          </w:p>
        </w:tc>
        <w:tc>
          <w:tcPr>
            <w:tcW w:w="1821" w:type="pct"/>
            <w:noWrap/>
            <w:tcMar>
              <w:top w:w="0" w:type="dxa"/>
              <w:left w:w="70" w:type="dxa"/>
              <w:bottom w:w="0" w:type="dxa"/>
              <w:right w:w="70" w:type="dxa"/>
            </w:tcMar>
            <w:vAlign w:val="center"/>
            <w:hideMark/>
          </w:tcPr>
          <w:p w14:paraId="60DF2478"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numer identyfikacji w UE</w:t>
            </w:r>
          </w:p>
        </w:tc>
        <w:tc>
          <w:tcPr>
            <w:tcW w:w="2054" w:type="pct"/>
            <w:noWrap/>
            <w:tcMar>
              <w:top w:w="0" w:type="dxa"/>
              <w:left w:w="70" w:type="dxa"/>
              <w:bottom w:w="0" w:type="dxa"/>
              <w:right w:w="70" w:type="dxa"/>
            </w:tcMar>
            <w:vAlign w:val="center"/>
            <w:hideMark/>
          </w:tcPr>
          <w:p w14:paraId="6B86F964"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 xml:space="preserve">stanowisko pracy, </w:t>
            </w:r>
          </w:p>
        </w:tc>
      </w:tr>
      <w:tr w:rsidR="00D40FD4" w:rsidRPr="00570858" w14:paraId="15894FC9" w14:textId="77777777" w:rsidTr="002B3740">
        <w:trPr>
          <w:trHeight w:val="239"/>
        </w:trPr>
        <w:tc>
          <w:tcPr>
            <w:tcW w:w="1124" w:type="pct"/>
            <w:noWrap/>
            <w:tcMar>
              <w:top w:w="0" w:type="dxa"/>
              <w:left w:w="70" w:type="dxa"/>
              <w:bottom w:w="0" w:type="dxa"/>
              <w:right w:w="70" w:type="dxa"/>
            </w:tcMar>
            <w:vAlign w:val="center"/>
            <w:hideMark/>
          </w:tcPr>
          <w:p w14:paraId="727FE2CF"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data śmierci</w:t>
            </w:r>
          </w:p>
        </w:tc>
        <w:tc>
          <w:tcPr>
            <w:tcW w:w="1821" w:type="pct"/>
            <w:noWrap/>
            <w:tcMar>
              <w:top w:w="0" w:type="dxa"/>
              <w:left w:w="70" w:type="dxa"/>
              <w:bottom w:w="0" w:type="dxa"/>
              <w:right w:w="70" w:type="dxa"/>
            </w:tcMar>
            <w:vAlign w:val="center"/>
            <w:hideMark/>
          </w:tcPr>
          <w:p w14:paraId="2F2D1DD4"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dane adresowe</w:t>
            </w:r>
          </w:p>
        </w:tc>
        <w:tc>
          <w:tcPr>
            <w:tcW w:w="2054" w:type="pct"/>
            <w:noWrap/>
            <w:tcMar>
              <w:top w:w="0" w:type="dxa"/>
              <w:left w:w="70" w:type="dxa"/>
              <w:bottom w:w="0" w:type="dxa"/>
              <w:right w:w="70" w:type="dxa"/>
            </w:tcMar>
            <w:vAlign w:val="center"/>
            <w:hideMark/>
          </w:tcPr>
          <w:p w14:paraId="70DE26F4"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 xml:space="preserve">wykształcenie, </w:t>
            </w:r>
          </w:p>
        </w:tc>
      </w:tr>
      <w:tr w:rsidR="00D40FD4" w:rsidRPr="00570858" w14:paraId="53F32C47" w14:textId="77777777" w:rsidTr="002B3740">
        <w:trPr>
          <w:trHeight w:val="239"/>
        </w:trPr>
        <w:tc>
          <w:tcPr>
            <w:tcW w:w="1124" w:type="pct"/>
            <w:noWrap/>
            <w:tcMar>
              <w:top w:w="0" w:type="dxa"/>
              <w:left w:w="70" w:type="dxa"/>
              <w:bottom w:w="0" w:type="dxa"/>
              <w:right w:w="70" w:type="dxa"/>
            </w:tcMar>
            <w:vAlign w:val="center"/>
            <w:hideMark/>
          </w:tcPr>
          <w:p w14:paraId="4FC69049"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Obywatelstwo</w:t>
            </w:r>
          </w:p>
        </w:tc>
        <w:tc>
          <w:tcPr>
            <w:tcW w:w="1821" w:type="pct"/>
            <w:noWrap/>
            <w:tcMar>
              <w:top w:w="0" w:type="dxa"/>
              <w:left w:w="70" w:type="dxa"/>
              <w:bottom w:w="0" w:type="dxa"/>
              <w:right w:w="70" w:type="dxa"/>
            </w:tcMar>
            <w:vAlign w:val="center"/>
            <w:hideMark/>
          </w:tcPr>
          <w:p w14:paraId="0F9A1830"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Telefon</w:t>
            </w:r>
          </w:p>
        </w:tc>
        <w:tc>
          <w:tcPr>
            <w:tcW w:w="2054" w:type="pct"/>
            <w:noWrap/>
            <w:tcMar>
              <w:top w:w="0" w:type="dxa"/>
              <w:left w:w="70" w:type="dxa"/>
              <w:bottom w:w="0" w:type="dxa"/>
              <w:right w:w="70" w:type="dxa"/>
            </w:tcMar>
            <w:vAlign w:val="center"/>
            <w:hideMark/>
          </w:tcPr>
          <w:p w14:paraId="259EB0D9" w14:textId="238A8087" w:rsidR="00D40FD4" w:rsidRPr="00570858" w:rsidRDefault="00570858" w:rsidP="00570858">
            <w:pPr>
              <w:ind w:left="-272" w:firstLine="272"/>
              <w:jc w:val="both"/>
              <w:rPr>
                <w:rFonts w:ascii="Calibri" w:hAnsi="Calibri" w:cs="Calibri"/>
                <w:color w:val="000000"/>
                <w:sz w:val="22"/>
                <w:szCs w:val="22"/>
              </w:rPr>
            </w:pPr>
            <w:r w:rsidRPr="00570858">
              <w:rPr>
                <w:rFonts w:ascii="Calibri" w:hAnsi="Calibri" w:cs="Calibri"/>
                <w:color w:val="000000"/>
                <w:sz w:val="22"/>
                <w:szCs w:val="22"/>
              </w:rPr>
              <w:t>stopień pokrewieństwa</w:t>
            </w:r>
          </w:p>
        </w:tc>
      </w:tr>
      <w:tr w:rsidR="00D40FD4" w:rsidRPr="00570858" w14:paraId="77BC96BF" w14:textId="77777777" w:rsidTr="002B3740">
        <w:trPr>
          <w:trHeight w:val="119"/>
        </w:trPr>
        <w:tc>
          <w:tcPr>
            <w:tcW w:w="1124" w:type="pct"/>
            <w:noWrap/>
            <w:tcMar>
              <w:top w:w="0" w:type="dxa"/>
              <w:left w:w="70" w:type="dxa"/>
              <w:bottom w:w="0" w:type="dxa"/>
              <w:right w:w="70" w:type="dxa"/>
            </w:tcMar>
            <w:vAlign w:val="center"/>
            <w:hideMark/>
          </w:tcPr>
          <w:p w14:paraId="32F68985"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imię ojca</w:t>
            </w:r>
          </w:p>
        </w:tc>
        <w:tc>
          <w:tcPr>
            <w:tcW w:w="1821" w:type="pct"/>
            <w:noWrap/>
            <w:tcMar>
              <w:top w:w="0" w:type="dxa"/>
              <w:left w:w="70" w:type="dxa"/>
              <w:bottom w:w="0" w:type="dxa"/>
              <w:right w:w="70" w:type="dxa"/>
            </w:tcMar>
            <w:vAlign w:val="center"/>
            <w:hideMark/>
          </w:tcPr>
          <w:p w14:paraId="3706721B"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Email</w:t>
            </w:r>
          </w:p>
        </w:tc>
        <w:tc>
          <w:tcPr>
            <w:tcW w:w="2054" w:type="pct"/>
            <w:noWrap/>
            <w:tcMar>
              <w:top w:w="0" w:type="dxa"/>
              <w:left w:w="70" w:type="dxa"/>
              <w:bottom w:w="0" w:type="dxa"/>
              <w:right w:w="70" w:type="dxa"/>
            </w:tcMar>
            <w:vAlign w:val="center"/>
            <w:hideMark/>
          </w:tcPr>
          <w:p w14:paraId="0D5457E5"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przynależność wyznaniowa</w:t>
            </w:r>
          </w:p>
        </w:tc>
      </w:tr>
      <w:tr w:rsidR="00D40FD4" w:rsidRPr="00570858" w14:paraId="71F2C348" w14:textId="77777777" w:rsidTr="002B3740">
        <w:trPr>
          <w:trHeight w:val="214"/>
        </w:trPr>
        <w:tc>
          <w:tcPr>
            <w:tcW w:w="1124" w:type="pct"/>
            <w:noWrap/>
            <w:tcMar>
              <w:top w:w="0" w:type="dxa"/>
              <w:left w:w="70" w:type="dxa"/>
              <w:bottom w:w="0" w:type="dxa"/>
              <w:right w:w="70" w:type="dxa"/>
            </w:tcMar>
            <w:vAlign w:val="center"/>
            <w:hideMark/>
          </w:tcPr>
          <w:p w14:paraId="18F0242F"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imię matki</w:t>
            </w:r>
          </w:p>
        </w:tc>
        <w:tc>
          <w:tcPr>
            <w:tcW w:w="1821" w:type="pct"/>
            <w:noWrap/>
            <w:tcMar>
              <w:top w:w="0" w:type="dxa"/>
              <w:left w:w="70" w:type="dxa"/>
              <w:bottom w:w="0" w:type="dxa"/>
              <w:right w:w="70" w:type="dxa"/>
            </w:tcMar>
            <w:vAlign w:val="center"/>
            <w:hideMark/>
          </w:tcPr>
          <w:p w14:paraId="4FA8F039"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ubezpieczyciel/ płatnik NFZ</w:t>
            </w:r>
          </w:p>
        </w:tc>
        <w:tc>
          <w:tcPr>
            <w:tcW w:w="2054" w:type="pct"/>
            <w:noWrap/>
            <w:tcMar>
              <w:top w:w="0" w:type="dxa"/>
              <w:left w:w="70" w:type="dxa"/>
              <w:bottom w:w="0" w:type="dxa"/>
              <w:right w:w="70" w:type="dxa"/>
            </w:tcMar>
            <w:vAlign w:val="center"/>
            <w:hideMark/>
          </w:tcPr>
          <w:p w14:paraId="1F1489AF"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nazwa zakładu pracy</w:t>
            </w:r>
          </w:p>
        </w:tc>
      </w:tr>
      <w:tr w:rsidR="00D40FD4" w:rsidRPr="00570858" w14:paraId="41BC652E" w14:textId="77777777" w:rsidTr="002B3740">
        <w:trPr>
          <w:trHeight w:val="239"/>
        </w:trPr>
        <w:tc>
          <w:tcPr>
            <w:tcW w:w="1124" w:type="pct"/>
            <w:noWrap/>
            <w:tcMar>
              <w:top w:w="0" w:type="dxa"/>
              <w:left w:w="70" w:type="dxa"/>
              <w:bottom w:w="0" w:type="dxa"/>
              <w:right w:w="70" w:type="dxa"/>
            </w:tcMar>
            <w:vAlign w:val="center"/>
            <w:hideMark/>
          </w:tcPr>
          <w:p w14:paraId="093A90A7"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inne</w:t>
            </w:r>
          </w:p>
        </w:tc>
        <w:tc>
          <w:tcPr>
            <w:tcW w:w="1821" w:type="pct"/>
            <w:noWrap/>
            <w:tcMar>
              <w:top w:w="0" w:type="dxa"/>
              <w:left w:w="70" w:type="dxa"/>
              <w:bottom w:w="0" w:type="dxa"/>
              <w:right w:w="70" w:type="dxa"/>
            </w:tcMar>
            <w:vAlign w:val="center"/>
          </w:tcPr>
          <w:p w14:paraId="26CC14EF" w14:textId="77777777" w:rsidR="00D40FD4" w:rsidRPr="00570858" w:rsidRDefault="00D40FD4" w:rsidP="00570858">
            <w:pPr>
              <w:jc w:val="both"/>
              <w:rPr>
                <w:rFonts w:ascii="Calibri" w:hAnsi="Calibri" w:cs="Calibri"/>
                <w:color w:val="000000"/>
                <w:sz w:val="22"/>
                <w:szCs w:val="22"/>
              </w:rPr>
            </w:pPr>
          </w:p>
        </w:tc>
        <w:tc>
          <w:tcPr>
            <w:tcW w:w="2054" w:type="pct"/>
            <w:noWrap/>
            <w:tcMar>
              <w:top w:w="0" w:type="dxa"/>
              <w:left w:w="70" w:type="dxa"/>
              <w:bottom w:w="0" w:type="dxa"/>
              <w:right w:w="70" w:type="dxa"/>
            </w:tcMar>
            <w:vAlign w:val="center"/>
          </w:tcPr>
          <w:p w14:paraId="7E4BEC7D" w14:textId="77777777" w:rsidR="00D40FD4" w:rsidRPr="00570858" w:rsidRDefault="00D40FD4" w:rsidP="00570858">
            <w:pPr>
              <w:jc w:val="both"/>
              <w:rPr>
                <w:rFonts w:ascii="Calibri" w:hAnsi="Calibri" w:cs="Calibri"/>
                <w:color w:val="000000"/>
                <w:sz w:val="22"/>
                <w:szCs w:val="22"/>
              </w:rPr>
            </w:pPr>
          </w:p>
        </w:tc>
      </w:tr>
    </w:tbl>
    <w:p w14:paraId="73827398" w14:textId="77777777" w:rsidR="00D40FD4" w:rsidRPr="00570858" w:rsidRDefault="00D40FD4" w:rsidP="00570858">
      <w:pPr>
        <w:pStyle w:val="Tekstpodstawowy2"/>
        <w:spacing w:line="240" w:lineRule="auto"/>
        <w:ind w:firstLine="360"/>
        <w:rPr>
          <w:rFonts w:ascii="Calibri" w:eastAsia="Calibri" w:hAnsi="Calibri" w:cs="Calibri"/>
          <w:sz w:val="22"/>
          <w:szCs w:val="22"/>
        </w:rPr>
      </w:pPr>
    </w:p>
    <w:p w14:paraId="6E997EE9" w14:textId="01CC3471" w:rsidR="00D40FD4" w:rsidRPr="00570858" w:rsidRDefault="00D40FD4" w:rsidP="00570858">
      <w:pPr>
        <w:spacing w:after="240"/>
        <w:jc w:val="both"/>
        <w:rPr>
          <w:rFonts w:ascii="Calibri" w:hAnsi="Calibri" w:cs="Calibri"/>
          <w:sz w:val="22"/>
          <w:szCs w:val="22"/>
        </w:rPr>
      </w:pPr>
      <w:r w:rsidRPr="00570858">
        <w:rPr>
          <w:rFonts w:ascii="Calibri" w:hAnsi="Calibri" w:cs="Calibri"/>
          <w:color w:val="000000"/>
          <w:sz w:val="22"/>
          <w:szCs w:val="22"/>
        </w:rPr>
        <w:t>W zakresie programu Eskulap</w:t>
      </w:r>
      <w:r w:rsidR="00570858" w:rsidRPr="00570858">
        <w:rPr>
          <w:rFonts w:ascii="Calibri" w:hAnsi="Calibri" w:cs="Calibri"/>
          <w:color w:val="000000"/>
          <w:sz w:val="22"/>
          <w:szCs w:val="22"/>
        </w:rPr>
        <w:t xml:space="preserve"> </w:t>
      </w:r>
      <w:r w:rsidRPr="00570858">
        <w:rPr>
          <w:rFonts w:ascii="Calibri" w:hAnsi="Calibri" w:cs="Calibri"/>
          <w:color w:val="000000"/>
          <w:sz w:val="22"/>
          <w:szCs w:val="22"/>
        </w:rPr>
        <w:t xml:space="preserve">– następujące rodzaje danych osobowych Kontrahentów Administratora </w:t>
      </w:r>
      <w:r w:rsidRPr="00570858">
        <w:rPr>
          <w:rFonts w:ascii="Calibri" w:hAnsi="Calibri" w:cs="Calibri"/>
          <w:sz w:val="22"/>
          <w:szCs w:val="22"/>
        </w:rPr>
        <w:t>lub ich przedstawicieli</w:t>
      </w:r>
      <w:r w:rsidRPr="00570858">
        <w:rPr>
          <w:rFonts w:ascii="Calibri" w:hAnsi="Calibri" w:cs="Calibri"/>
          <w:color w:val="000000"/>
          <w:sz w:val="22"/>
          <w:szCs w:val="22"/>
        </w:rPr>
        <w:t xml:space="preserve">:       </w:t>
      </w:r>
    </w:p>
    <w:tbl>
      <w:tblPr>
        <w:tblW w:w="97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75"/>
        <w:gridCol w:w="1794"/>
        <w:gridCol w:w="1794"/>
        <w:gridCol w:w="1794"/>
        <w:gridCol w:w="2149"/>
      </w:tblGrid>
      <w:tr w:rsidR="00D40FD4" w:rsidRPr="00570858" w14:paraId="4B7F2830" w14:textId="77777777" w:rsidTr="00570858">
        <w:trPr>
          <w:trHeight w:val="340"/>
        </w:trPr>
        <w:tc>
          <w:tcPr>
            <w:tcW w:w="2175" w:type="dxa"/>
            <w:noWrap/>
            <w:tcMar>
              <w:top w:w="0" w:type="dxa"/>
              <w:left w:w="70" w:type="dxa"/>
              <w:bottom w:w="0" w:type="dxa"/>
              <w:right w:w="70" w:type="dxa"/>
            </w:tcMar>
            <w:vAlign w:val="center"/>
            <w:hideMark/>
          </w:tcPr>
          <w:p w14:paraId="11A691AE"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lastRenderedPageBreak/>
              <w:t xml:space="preserve">imię i nazwisko, nazwa  </w:t>
            </w:r>
          </w:p>
        </w:tc>
        <w:tc>
          <w:tcPr>
            <w:tcW w:w="1794" w:type="dxa"/>
            <w:noWrap/>
            <w:tcMar>
              <w:top w:w="0" w:type="dxa"/>
              <w:left w:w="70" w:type="dxa"/>
              <w:bottom w:w="0" w:type="dxa"/>
              <w:right w:w="70" w:type="dxa"/>
            </w:tcMar>
            <w:vAlign w:val="center"/>
            <w:hideMark/>
          </w:tcPr>
          <w:p w14:paraId="3E2F7C61"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Telefon</w:t>
            </w:r>
          </w:p>
        </w:tc>
        <w:tc>
          <w:tcPr>
            <w:tcW w:w="1794" w:type="dxa"/>
            <w:tcMar>
              <w:top w:w="0" w:type="dxa"/>
              <w:left w:w="70" w:type="dxa"/>
              <w:bottom w:w="0" w:type="dxa"/>
              <w:right w:w="70" w:type="dxa"/>
            </w:tcMar>
            <w:vAlign w:val="center"/>
            <w:hideMark/>
          </w:tcPr>
          <w:p w14:paraId="3EC3699C"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NIP</w:t>
            </w:r>
          </w:p>
        </w:tc>
        <w:tc>
          <w:tcPr>
            <w:tcW w:w="1794" w:type="dxa"/>
            <w:tcMar>
              <w:top w:w="0" w:type="dxa"/>
              <w:left w:w="70" w:type="dxa"/>
              <w:bottom w:w="0" w:type="dxa"/>
              <w:right w:w="70" w:type="dxa"/>
            </w:tcMar>
            <w:vAlign w:val="center"/>
            <w:hideMark/>
          </w:tcPr>
          <w:p w14:paraId="69B74D60" w14:textId="77777777" w:rsidR="00D40FD4" w:rsidRPr="00570858" w:rsidRDefault="00D40FD4" w:rsidP="00570858">
            <w:pPr>
              <w:jc w:val="both"/>
              <w:rPr>
                <w:rFonts w:ascii="Calibri" w:hAnsi="Calibri" w:cs="Calibri"/>
                <w:color w:val="000000"/>
                <w:sz w:val="22"/>
                <w:szCs w:val="22"/>
              </w:rPr>
            </w:pPr>
            <w:r w:rsidRPr="00570858">
              <w:rPr>
                <w:rFonts w:ascii="Calibri" w:hAnsi="Calibri" w:cs="Calibri"/>
                <w:color w:val="000000"/>
                <w:sz w:val="22"/>
                <w:szCs w:val="22"/>
              </w:rPr>
              <w:t>dane adresowe</w:t>
            </w:r>
          </w:p>
        </w:tc>
        <w:tc>
          <w:tcPr>
            <w:tcW w:w="2149" w:type="dxa"/>
            <w:tcMar>
              <w:top w:w="0" w:type="dxa"/>
              <w:left w:w="70" w:type="dxa"/>
              <w:bottom w:w="0" w:type="dxa"/>
              <w:right w:w="70" w:type="dxa"/>
            </w:tcMar>
            <w:vAlign w:val="center"/>
            <w:hideMark/>
          </w:tcPr>
          <w:p w14:paraId="3820558F" w14:textId="77777777" w:rsidR="00D40FD4" w:rsidRPr="00570858" w:rsidRDefault="00D40FD4" w:rsidP="00570858">
            <w:pPr>
              <w:jc w:val="both"/>
              <w:rPr>
                <w:rFonts w:ascii="Calibri" w:hAnsi="Calibri" w:cs="Calibri"/>
                <w:color w:val="000000"/>
                <w:sz w:val="22"/>
                <w:szCs w:val="22"/>
                <w:lang w:val="de-DE"/>
              </w:rPr>
            </w:pPr>
            <w:proofErr w:type="spellStart"/>
            <w:r w:rsidRPr="00570858">
              <w:rPr>
                <w:rFonts w:ascii="Calibri" w:hAnsi="Calibri" w:cs="Calibri"/>
                <w:color w:val="000000"/>
                <w:sz w:val="22"/>
                <w:szCs w:val="22"/>
                <w:lang w:val="de-DE"/>
              </w:rPr>
              <w:t>adres</w:t>
            </w:r>
            <w:proofErr w:type="spellEnd"/>
            <w:r w:rsidRPr="00570858">
              <w:rPr>
                <w:rFonts w:ascii="Calibri" w:hAnsi="Calibri" w:cs="Calibri"/>
                <w:color w:val="000000"/>
                <w:sz w:val="22"/>
                <w:szCs w:val="22"/>
                <w:lang w:val="de-DE"/>
              </w:rPr>
              <w:t xml:space="preserve"> </w:t>
            </w:r>
            <w:proofErr w:type="spellStart"/>
            <w:r w:rsidRPr="00570858">
              <w:rPr>
                <w:rFonts w:ascii="Calibri" w:hAnsi="Calibri" w:cs="Calibri"/>
                <w:color w:val="000000"/>
                <w:sz w:val="22"/>
                <w:szCs w:val="22"/>
                <w:lang w:val="de-DE"/>
              </w:rPr>
              <w:t>e-mail</w:t>
            </w:r>
            <w:proofErr w:type="spellEnd"/>
          </w:p>
        </w:tc>
      </w:tr>
    </w:tbl>
    <w:p w14:paraId="6835A016" w14:textId="77777777" w:rsidR="00D40FD4" w:rsidRPr="00570858" w:rsidRDefault="00D40FD4" w:rsidP="00570858">
      <w:pPr>
        <w:pBdr>
          <w:top w:val="nil"/>
          <w:left w:val="nil"/>
          <w:bottom w:val="nil"/>
          <w:right w:val="nil"/>
          <w:between w:val="nil"/>
        </w:pBdr>
        <w:ind w:hanging="2"/>
        <w:jc w:val="both"/>
        <w:rPr>
          <w:rFonts w:ascii="Calibri" w:eastAsia="Verdana" w:hAnsi="Calibri" w:cs="Calibri"/>
          <w:color w:val="000000"/>
          <w:sz w:val="22"/>
          <w:szCs w:val="22"/>
        </w:rPr>
      </w:pPr>
    </w:p>
    <w:p w14:paraId="6C4B6659" w14:textId="77777777" w:rsidR="00D40FD4" w:rsidRPr="00570858" w:rsidRDefault="00D40FD4" w:rsidP="00570858">
      <w:pPr>
        <w:pBdr>
          <w:top w:val="nil"/>
          <w:left w:val="nil"/>
          <w:bottom w:val="nil"/>
          <w:right w:val="nil"/>
          <w:between w:val="nil"/>
        </w:pBdr>
        <w:ind w:hanging="2"/>
        <w:jc w:val="both"/>
        <w:rPr>
          <w:rFonts w:ascii="Calibri" w:eastAsia="Verdana" w:hAnsi="Calibri" w:cs="Calibri"/>
          <w:color w:val="000000"/>
          <w:sz w:val="22"/>
          <w:szCs w:val="22"/>
        </w:rPr>
      </w:pPr>
      <w:r w:rsidRPr="00570858">
        <w:rPr>
          <w:rFonts w:ascii="Calibri" w:eastAsia="Verdana" w:hAnsi="Calibri" w:cs="Calibri"/>
          <w:color w:val="000000"/>
          <w:sz w:val="22"/>
          <w:szCs w:val="22"/>
        </w:rPr>
        <w:t>W ramach programu Simple ERP, Planowanie Pracy, Koszty – następujące rodzaje danych osobowych osób zatrudnionych u Administratora (personelu Administratora):</w:t>
      </w:r>
      <w:r w:rsidRPr="00570858">
        <w:rPr>
          <w:rFonts w:ascii="Calibri" w:eastAsia="Verdana" w:hAnsi="Calibri" w:cs="Calibri"/>
          <w:color w:val="000000"/>
          <w:sz w:val="22"/>
          <w:szCs w:val="22"/>
        </w:rPr>
        <w:tab/>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76"/>
      </w:tblGrid>
      <w:tr w:rsidR="00D40FD4" w:rsidRPr="00570858" w14:paraId="25C726A9" w14:textId="77777777" w:rsidTr="00570858">
        <w:tc>
          <w:tcPr>
            <w:tcW w:w="9776" w:type="dxa"/>
          </w:tcPr>
          <w:p w14:paraId="23A255ED" w14:textId="77777777" w:rsidR="00D40FD4" w:rsidRPr="00570858" w:rsidRDefault="00D40FD4" w:rsidP="00570858">
            <w:pPr>
              <w:pBdr>
                <w:top w:val="nil"/>
                <w:left w:val="nil"/>
                <w:bottom w:val="nil"/>
                <w:right w:val="nil"/>
                <w:between w:val="nil"/>
              </w:pBdr>
              <w:ind w:hanging="2"/>
              <w:jc w:val="both"/>
              <w:rPr>
                <w:rFonts w:ascii="Calibri" w:eastAsia="Verdana" w:hAnsi="Calibri" w:cs="Calibri"/>
                <w:color w:val="000000"/>
                <w:sz w:val="22"/>
                <w:szCs w:val="22"/>
              </w:rPr>
            </w:pPr>
            <w:r w:rsidRPr="00570858">
              <w:rPr>
                <w:rFonts w:ascii="Calibri" w:eastAsia="Verdana" w:hAnsi="Calibri" w:cs="Calibri"/>
                <w:color w:val="000000"/>
                <w:sz w:val="22"/>
                <w:szCs w:val="22"/>
              </w:rPr>
              <w:t>Imię, nazwisko, płeć, imię ojca, imię matki, nazwisko rodowe, pesel, nip, nr i info o dowodzie osobistym / paszporcie, obywatelstwo, stan cywilny, telefon, adres mail, miejsce urodzenia, data urodzenia, adres zamieszkania, adres zameldowania, adres do korespondencji, urząd skarbowy; imię dzieci, nazwiska dzieci, data urodzenia dzieci, adres dzieci, pesel dzieci, adres męża (żony), nazwa banku, numer rachunku bankowego, informacja o niepełnosprawności, informacja o schorzeniach kwalifikowanych ZUS, informacje o rencie i emeryturze, informacja o niezdolności do pracy lub samo egzystencji, informacja o historii zatrudnienia i wykształcenia, informacja o dochodach pracownika, informacja dot. przebiegu służby wojskowej, informacja o wynikach badań lekarskich, informacja o statusie materialnym, informacja o uprawnieniach, informacja o wypadkach z protokołem, informacja o alimentach i zajęciach komorniczych;</w:t>
            </w:r>
          </w:p>
        </w:tc>
      </w:tr>
    </w:tbl>
    <w:p w14:paraId="6422F8C2" w14:textId="77777777" w:rsidR="00D40FD4" w:rsidRPr="00570858" w:rsidRDefault="00D40FD4" w:rsidP="00570858">
      <w:pPr>
        <w:pBdr>
          <w:top w:val="nil"/>
          <w:left w:val="nil"/>
          <w:bottom w:val="nil"/>
          <w:right w:val="nil"/>
          <w:between w:val="nil"/>
        </w:pBdr>
        <w:ind w:hanging="2"/>
        <w:jc w:val="both"/>
        <w:rPr>
          <w:rFonts w:ascii="Calibri" w:eastAsia="Verdana" w:hAnsi="Calibri" w:cs="Calibri"/>
          <w:color w:val="000000"/>
          <w:sz w:val="22"/>
          <w:szCs w:val="22"/>
        </w:rPr>
      </w:pPr>
    </w:p>
    <w:p w14:paraId="2CAE22BD" w14:textId="77777777" w:rsidR="00D40FD4" w:rsidRPr="00570858" w:rsidRDefault="00D40FD4" w:rsidP="00570858">
      <w:pPr>
        <w:ind w:hanging="2"/>
        <w:jc w:val="both"/>
        <w:rPr>
          <w:rFonts w:ascii="Calibri" w:hAnsi="Calibri" w:cs="Calibri"/>
          <w:color w:val="000000"/>
          <w:sz w:val="22"/>
          <w:szCs w:val="22"/>
        </w:rPr>
      </w:pPr>
      <w:r w:rsidRPr="00570858">
        <w:rPr>
          <w:rFonts w:ascii="Calibri" w:hAnsi="Calibri" w:cs="Calibri"/>
          <w:color w:val="000000"/>
          <w:sz w:val="22"/>
          <w:szCs w:val="22"/>
        </w:rPr>
        <w:t xml:space="preserve">W ramach programu </w:t>
      </w:r>
      <w:r w:rsidRPr="00570858">
        <w:rPr>
          <w:rFonts w:ascii="Calibri" w:eastAsia="Verdana" w:hAnsi="Calibri" w:cs="Calibri"/>
          <w:color w:val="000000"/>
          <w:sz w:val="22"/>
          <w:szCs w:val="22"/>
        </w:rPr>
        <w:t xml:space="preserve">Simple ERP, Planowanie Pracy, Koszty </w:t>
      </w:r>
      <w:r w:rsidRPr="00570858">
        <w:rPr>
          <w:rFonts w:ascii="Calibri" w:hAnsi="Calibri" w:cs="Calibri"/>
          <w:color w:val="000000"/>
          <w:sz w:val="22"/>
          <w:szCs w:val="22"/>
        </w:rPr>
        <w:t xml:space="preserve">- dane kontaktowe do osób w podmiotach współpracujących z Administratorem, tj. kontrahentów i klientów </w:t>
      </w:r>
      <w:r w:rsidRPr="00570858">
        <w:rPr>
          <w:rFonts w:ascii="Calibri" w:hAnsi="Calibri" w:cs="Calibri"/>
          <w:bCs/>
          <w:color w:val="000000"/>
          <w:sz w:val="22"/>
          <w:szCs w:val="22"/>
        </w:rPr>
        <w:t xml:space="preserve">Administratora </w:t>
      </w:r>
      <w:r w:rsidRPr="00570858">
        <w:rPr>
          <w:rFonts w:ascii="Calibri" w:hAnsi="Calibri" w:cs="Calibri"/>
          <w:color w:val="000000"/>
          <w:sz w:val="22"/>
          <w:szCs w:val="22"/>
        </w:rPr>
        <w:t xml:space="preserve">lub ich przedstawicieli. Na dane te składają się: </w:t>
      </w:r>
    </w:p>
    <w:tbl>
      <w:tblPr>
        <w:tblW w:w="49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0"/>
      </w:tblGrid>
      <w:tr w:rsidR="00D40FD4" w:rsidRPr="00570858" w14:paraId="14C0AD15" w14:textId="77777777" w:rsidTr="002B3740">
        <w:trPr>
          <w:trHeight w:val="97"/>
        </w:trPr>
        <w:tc>
          <w:tcPr>
            <w:tcW w:w="5000" w:type="pct"/>
          </w:tcPr>
          <w:p w14:paraId="2F777498" w14:textId="77777777" w:rsidR="00D40FD4" w:rsidRPr="00570858" w:rsidRDefault="00D40FD4" w:rsidP="00570858">
            <w:pPr>
              <w:ind w:hanging="2"/>
              <w:jc w:val="both"/>
              <w:rPr>
                <w:rFonts w:ascii="Calibri" w:hAnsi="Calibri" w:cs="Calibri"/>
                <w:color w:val="000000"/>
                <w:sz w:val="22"/>
                <w:szCs w:val="22"/>
              </w:rPr>
            </w:pPr>
            <w:r w:rsidRPr="00570858">
              <w:rPr>
                <w:rFonts w:ascii="Calibri" w:hAnsi="Calibri" w:cs="Calibri"/>
                <w:color w:val="000000"/>
                <w:sz w:val="22"/>
                <w:szCs w:val="22"/>
              </w:rPr>
              <w:t>imię, nazwisko, wykształcenie, stanowisko pracy, numer telefonu, adres mailowy</w:t>
            </w:r>
          </w:p>
        </w:tc>
      </w:tr>
    </w:tbl>
    <w:p w14:paraId="710D8DEB" w14:textId="77777777" w:rsidR="00570858" w:rsidRDefault="00570858" w:rsidP="00570858">
      <w:pPr>
        <w:pStyle w:val="Tekstpodstawowy2"/>
        <w:suppressAutoHyphens w:val="0"/>
        <w:spacing w:after="0" w:line="240" w:lineRule="auto"/>
        <w:ind w:left="284"/>
        <w:jc w:val="both"/>
        <w:rPr>
          <w:rFonts w:ascii="Calibri" w:hAnsi="Calibri" w:cs="Calibri"/>
          <w:sz w:val="22"/>
          <w:szCs w:val="22"/>
        </w:rPr>
      </w:pPr>
    </w:p>
    <w:p w14:paraId="3EBCCB81" w14:textId="75A5B494" w:rsidR="00D40FD4" w:rsidRPr="00570858" w:rsidRDefault="00D40FD4" w:rsidP="00570858">
      <w:pPr>
        <w:pStyle w:val="Tekstpodstawowy2"/>
        <w:numPr>
          <w:ilvl w:val="0"/>
          <w:numId w:val="61"/>
        </w:numPr>
        <w:suppressAutoHyphens w:val="0"/>
        <w:spacing w:after="0" w:line="240" w:lineRule="auto"/>
        <w:ind w:left="284" w:hanging="284"/>
        <w:jc w:val="both"/>
        <w:rPr>
          <w:rFonts w:ascii="Calibri" w:hAnsi="Calibri" w:cs="Calibri"/>
          <w:sz w:val="22"/>
          <w:szCs w:val="22"/>
        </w:rPr>
      </w:pPr>
      <w:r w:rsidRPr="00570858">
        <w:rPr>
          <w:rFonts w:ascii="Calibri" w:hAnsi="Calibri" w:cs="Calibri"/>
          <w:sz w:val="22"/>
          <w:szCs w:val="22"/>
        </w:rPr>
        <w:t>charakter przetwarzania polega na wykonywaniu przez Przetwarzającego niezbędnego przetwarzania danych osobowych osób, których dane dotyczą wyłącznie na udokumentowane polecenie Administratora stosownie do każdorazowo zgłoszonego przez Administratora zapotrzebowania lub treści obowiązków Przetwarzającego określonych w Umowie Głównej.</w:t>
      </w:r>
    </w:p>
    <w:p w14:paraId="6BD7FBA3" w14:textId="6C0E65B2" w:rsidR="00D40FD4" w:rsidRPr="00570858" w:rsidRDefault="00D40FD4" w:rsidP="00570858">
      <w:pPr>
        <w:pStyle w:val="Tekstpodstawowy2"/>
        <w:numPr>
          <w:ilvl w:val="0"/>
          <w:numId w:val="61"/>
        </w:numPr>
        <w:suppressAutoHyphens w:val="0"/>
        <w:spacing w:after="0" w:line="240" w:lineRule="auto"/>
        <w:ind w:left="284" w:hanging="284"/>
        <w:jc w:val="both"/>
        <w:rPr>
          <w:rFonts w:ascii="Calibri" w:hAnsi="Calibri" w:cs="Calibri"/>
          <w:sz w:val="22"/>
          <w:szCs w:val="22"/>
        </w:rPr>
      </w:pPr>
      <w:r w:rsidRPr="00570858">
        <w:rPr>
          <w:rFonts w:ascii="Calibri" w:hAnsi="Calibri" w:cs="Calibri"/>
          <w:sz w:val="22"/>
          <w:szCs w:val="22"/>
        </w:rPr>
        <w:t>Przetwarzający</w:t>
      </w:r>
      <w:r w:rsidRPr="00570858">
        <w:rPr>
          <w:rFonts w:ascii="Calibri" w:hAnsi="Calibri" w:cs="Calibri"/>
          <w:kern w:val="1"/>
          <w:sz w:val="22"/>
          <w:szCs w:val="22"/>
        </w:rPr>
        <w:t xml:space="preserve"> </w:t>
      </w:r>
      <w:r w:rsidRPr="00570858">
        <w:rPr>
          <w:rFonts w:ascii="Calibri" w:hAnsi="Calibri" w:cs="Calibri"/>
          <w:sz w:val="22"/>
          <w:szCs w:val="22"/>
        </w:rPr>
        <w:t>jest uprawniony do wykonywania następujących operacji na danych osobowych: zbieranie, utrwalanie, przechowywanie, przeglądanie i modyfikowanie</w:t>
      </w:r>
      <w:r w:rsidR="00570858" w:rsidRPr="00570858">
        <w:rPr>
          <w:rFonts w:ascii="Calibri" w:hAnsi="Calibri" w:cs="Calibri"/>
          <w:sz w:val="22"/>
          <w:szCs w:val="22"/>
        </w:rPr>
        <w:t xml:space="preserve">, usuwanie oraz </w:t>
      </w:r>
      <w:proofErr w:type="spellStart"/>
      <w:r w:rsidR="00570858" w:rsidRPr="00570858">
        <w:rPr>
          <w:rFonts w:ascii="Calibri" w:hAnsi="Calibri" w:cs="Calibri"/>
          <w:sz w:val="22"/>
          <w:szCs w:val="22"/>
        </w:rPr>
        <w:t>aninimizacja</w:t>
      </w:r>
      <w:proofErr w:type="spellEnd"/>
      <w:r w:rsidR="00570858" w:rsidRPr="00570858">
        <w:rPr>
          <w:rFonts w:ascii="Calibri" w:hAnsi="Calibri" w:cs="Calibri"/>
          <w:sz w:val="22"/>
          <w:szCs w:val="22"/>
        </w:rPr>
        <w:t>.</w:t>
      </w:r>
    </w:p>
    <w:p w14:paraId="57DD8C02" w14:textId="5B964577" w:rsidR="00D40FD4" w:rsidRPr="00570858" w:rsidRDefault="00D40FD4" w:rsidP="00570858">
      <w:pPr>
        <w:pStyle w:val="Tekstpodstawowy2"/>
        <w:numPr>
          <w:ilvl w:val="0"/>
          <w:numId w:val="61"/>
        </w:numPr>
        <w:suppressAutoHyphens w:val="0"/>
        <w:spacing w:after="0" w:line="240" w:lineRule="auto"/>
        <w:ind w:left="284" w:hanging="284"/>
        <w:jc w:val="both"/>
        <w:rPr>
          <w:rFonts w:ascii="Calibri" w:hAnsi="Calibri" w:cs="Calibri"/>
          <w:sz w:val="22"/>
          <w:szCs w:val="22"/>
        </w:rPr>
      </w:pPr>
      <w:r w:rsidRPr="00570858">
        <w:rPr>
          <w:rFonts w:ascii="Calibri" w:hAnsi="Calibri" w:cs="Calibri"/>
          <w:sz w:val="22"/>
          <w:szCs w:val="22"/>
        </w:rPr>
        <w:t>Zakres danych osobowych wymienionych powyżej jest maksymalnym katalogiem danych, które mogą być przetwarzane w związku z realizacją Umowy. W rzeczywistości dane mogą być przekazywane przez Administratora w węższym zakresie bez uszczerbku dla postanowień umowy. Zakres danych może ulec zmianie w przypadku zmiany aktualnie obowiązujących przepisów prawa.</w:t>
      </w:r>
    </w:p>
    <w:p w14:paraId="695102DD" w14:textId="77777777" w:rsidR="00D40FD4" w:rsidRPr="00570858" w:rsidRDefault="00D40FD4" w:rsidP="00570858">
      <w:pPr>
        <w:ind w:right="565"/>
        <w:rPr>
          <w:rFonts w:ascii="Calibri" w:hAnsi="Calibri" w:cs="Calibri"/>
          <w:sz w:val="22"/>
          <w:szCs w:val="22"/>
        </w:rPr>
      </w:pPr>
      <w:r w:rsidRPr="00570858">
        <w:rPr>
          <w:rFonts w:ascii="Calibri" w:hAnsi="Calibri" w:cs="Calibri"/>
          <w:b/>
          <w:sz w:val="22"/>
          <w:szCs w:val="22"/>
        </w:rPr>
        <w:t xml:space="preserve">   </w:t>
      </w:r>
    </w:p>
    <w:p w14:paraId="63E7C5D4" w14:textId="77777777" w:rsidR="00D40FD4" w:rsidRDefault="00D40FD4" w:rsidP="00570858">
      <w:pPr>
        <w:jc w:val="center"/>
        <w:rPr>
          <w:rFonts w:ascii="Calibri" w:eastAsia="Calibri" w:hAnsi="Calibri" w:cs="Calibri"/>
          <w:b/>
          <w:sz w:val="22"/>
          <w:szCs w:val="22"/>
        </w:rPr>
      </w:pPr>
      <w:r w:rsidRPr="00570858">
        <w:rPr>
          <w:rFonts w:ascii="Calibri" w:eastAsia="Calibri" w:hAnsi="Calibri" w:cs="Calibri"/>
          <w:b/>
          <w:sz w:val="22"/>
          <w:szCs w:val="22"/>
        </w:rPr>
        <w:t>§9</w:t>
      </w:r>
    </w:p>
    <w:p w14:paraId="6AEEA73C" w14:textId="77777777" w:rsidR="005844F6" w:rsidRDefault="005844F6" w:rsidP="005844F6">
      <w:pPr>
        <w:jc w:val="both"/>
        <w:rPr>
          <w:rFonts w:ascii="Calibri" w:hAnsi="Calibri" w:cs="Calibri"/>
          <w:sz w:val="22"/>
          <w:szCs w:val="22"/>
        </w:rPr>
      </w:pPr>
      <w:r>
        <w:rPr>
          <w:rFonts w:ascii="Calibri" w:hAnsi="Calibri" w:cs="Calibri"/>
          <w:sz w:val="22"/>
          <w:szCs w:val="22"/>
        </w:rPr>
        <w:t xml:space="preserve">1.  </w:t>
      </w:r>
      <w:r w:rsidRPr="005844F6">
        <w:rPr>
          <w:rFonts w:ascii="Calibri" w:hAnsi="Calibri" w:cs="Calibri"/>
          <w:sz w:val="22"/>
          <w:szCs w:val="22"/>
        </w:rPr>
        <w:t>Wykonawca zobowiązuje się do nieprzerwanego świadczenia usług będących</w:t>
      </w:r>
      <w:r>
        <w:rPr>
          <w:rFonts w:ascii="Calibri" w:hAnsi="Calibri" w:cs="Calibri"/>
          <w:sz w:val="22"/>
          <w:szCs w:val="22"/>
        </w:rPr>
        <w:t xml:space="preserve"> </w:t>
      </w:r>
      <w:r w:rsidRPr="005844F6">
        <w:rPr>
          <w:rFonts w:ascii="Calibri" w:hAnsi="Calibri" w:cs="Calibri"/>
          <w:sz w:val="22"/>
          <w:szCs w:val="22"/>
        </w:rPr>
        <w:t>przedmiotem niniejszej</w:t>
      </w:r>
    </w:p>
    <w:p w14:paraId="5DFE2311" w14:textId="77777777" w:rsidR="005844F6" w:rsidRDefault="005844F6" w:rsidP="005844F6">
      <w:pPr>
        <w:jc w:val="both"/>
        <w:rPr>
          <w:rFonts w:ascii="Calibri" w:hAnsi="Calibri" w:cs="Calibri"/>
          <w:sz w:val="22"/>
          <w:szCs w:val="22"/>
        </w:rPr>
      </w:pPr>
      <w:r>
        <w:rPr>
          <w:rFonts w:ascii="Calibri" w:hAnsi="Calibri" w:cs="Calibri"/>
          <w:sz w:val="22"/>
          <w:szCs w:val="22"/>
        </w:rPr>
        <w:t xml:space="preserve"> </w:t>
      </w:r>
      <w:r w:rsidRPr="005844F6">
        <w:rPr>
          <w:rFonts w:ascii="Calibri" w:hAnsi="Calibri" w:cs="Calibri"/>
          <w:sz w:val="22"/>
          <w:szCs w:val="22"/>
        </w:rPr>
        <w:t xml:space="preserve"> </w:t>
      </w:r>
      <w:r>
        <w:rPr>
          <w:rFonts w:ascii="Calibri" w:hAnsi="Calibri" w:cs="Calibri"/>
          <w:sz w:val="22"/>
          <w:szCs w:val="22"/>
        </w:rPr>
        <w:t xml:space="preserve">   </w:t>
      </w:r>
      <w:r w:rsidRPr="005844F6">
        <w:rPr>
          <w:rFonts w:ascii="Calibri" w:hAnsi="Calibri" w:cs="Calibri"/>
          <w:sz w:val="22"/>
          <w:szCs w:val="22"/>
        </w:rPr>
        <w:t xml:space="preserve">umowy również w przypadku wystąpienia sytuacji kryzysowej, stanu </w:t>
      </w:r>
      <w:r>
        <w:rPr>
          <w:rFonts w:ascii="Calibri" w:hAnsi="Calibri" w:cs="Calibri"/>
          <w:sz w:val="22"/>
          <w:szCs w:val="22"/>
        </w:rPr>
        <w:t xml:space="preserve"> </w:t>
      </w:r>
      <w:r w:rsidRPr="005844F6">
        <w:rPr>
          <w:rFonts w:ascii="Calibri" w:hAnsi="Calibri" w:cs="Calibri"/>
          <w:sz w:val="22"/>
          <w:szCs w:val="22"/>
        </w:rPr>
        <w:t>nadzwyczajnego, stanu wojennego</w:t>
      </w:r>
    </w:p>
    <w:p w14:paraId="62FD4B9C" w14:textId="11FE86E1" w:rsidR="005844F6" w:rsidRPr="00570858" w:rsidRDefault="005844F6" w:rsidP="005844F6">
      <w:pPr>
        <w:jc w:val="both"/>
        <w:rPr>
          <w:rFonts w:ascii="Calibri" w:hAnsi="Calibri" w:cs="Calibri"/>
          <w:sz w:val="22"/>
          <w:szCs w:val="22"/>
        </w:rPr>
      </w:pPr>
      <w:r>
        <w:rPr>
          <w:rFonts w:ascii="Calibri" w:hAnsi="Calibri" w:cs="Calibri"/>
          <w:sz w:val="22"/>
          <w:szCs w:val="22"/>
        </w:rPr>
        <w:t xml:space="preserve">  </w:t>
      </w:r>
      <w:r w:rsidRPr="005844F6">
        <w:rPr>
          <w:rFonts w:ascii="Calibri" w:hAnsi="Calibri" w:cs="Calibri"/>
          <w:sz w:val="22"/>
          <w:szCs w:val="22"/>
        </w:rPr>
        <w:t xml:space="preserve"> </w:t>
      </w:r>
      <w:r>
        <w:rPr>
          <w:rFonts w:ascii="Calibri" w:hAnsi="Calibri" w:cs="Calibri"/>
          <w:sz w:val="22"/>
          <w:szCs w:val="22"/>
        </w:rPr>
        <w:t xml:space="preserve">  </w:t>
      </w:r>
      <w:r w:rsidRPr="005844F6">
        <w:rPr>
          <w:rFonts w:ascii="Calibri" w:hAnsi="Calibri" w:cs="Calibri"/>
          <w:sz w:val="22"/>
          <w:szCs w:val="22"/>
        </w:rPr>
        <w:t>lub stanu wojny, o ile nie uniemożliwiają tego okoliczności niezależne od Wykonawcy.</w:t>
      </w:r>
    </w:p>
    <w:p w14:paraId="282B7AE3" w14:textId="77777777" w:rsidR="005844F6" w:rsidRDefault="005844F6" w:rsidP="005844F6">
      <w:pPr>
        <w:pStyle w:val="Tekstpodstawowy"/>
        <w:spacing w:after="0"/>
        <w:jc w:val="both"/>
        <w:rPr>
          <w:rFonts w:ascii="Calibri" w:hAnsi="Calibri" w:cs="Calibri"/>
          <w:sz w:val="22"/>
          <w:szCs w:val="22"/>
        </w:rPr>
      </w:pPr>
      <w:r>
        <w:rPr>
          <w:rFonts w:ascii="Calibri" w:hAnsi="Calibri" w:cs="Calibri"/>
          <w:bCs/>
          <w:sz w:val="22"/>
          <w:szCs w:val="22"/>
        </w:rPr>
        <w:t xml:space="preserve">2. </w:t>
      </w:r>
      <w:r w:rsidR="00D40FD4" w:rsidRPr="00570858">
        <w:rPr>
          <w:rFonts w:ascii="Calibri" w:hAnsi="Calibri" w:cs="Calibri"/>
          <w:bCs/>
          <w:sz w:val="22"/>
          <w:szCs w:val="22"/>
        </w:rPr>
        <w:t xml:space="preserve">Wszelkie zmiany Umowy </w:t>
      </w:r>
      <w:r w:rsidR="00D40FD4" w:rsidRPr="00570858">
        <w:rPr>
          <w:rFonts w:ascii="Calibri" w:hAnsi="Calibri" w:cs="Calibri"/>
          <w:sz w:val="22"/>
          <w:szCs w:val="22"/>
        </w:rPr>
        <w:t>oraz wszelkie oświadczenia woli lub wiedzy składane na podstawie Umowy</w:t>
      </w:r>
    </w:p>
    <w:p w14:paraId="4D9D4549" w14:textId="176AC77B" w:rsidR="00D40FD4" w:rsidRPr="00570858" w:rsidRDefault="005844F6" w:rsidP="005844F6">
      <w:pPr>
        <w:pStyle w:val="Tekstpodstawowy"/>
        <w:spacing w:after="0"/>
        <w:jc w:val="both"/>
        <w:rPr>
          <w:rFonts w:ascii="Calibri" w:hAnsi="Calibri" w:cs="Calibri"/>
          <w:sz w:val="22"/>
          <w:szCs w:val="22"/>
        </w:rPr>
      </w:pPr>
      <w:r>
        <w:rPr>
          <w:rFonts w:ascii="Calibri" w:hAnsi="Calibri" w:cs="Calibri"/>
          <w:sz w:val="22"/>
          <w:szCs w:val="22"/>
        </w:rPr>
        <w:t xml:space="preserve">  </w:t>
      </w:r>
      <w:r w:rsidR="00D40FD4" w:rsidRPr="00570858">
        <w:rPr>
          <w:rFonts w:ascii="Calibri" w:hAnsi="Calibri" w:cs="Calibri"/>
          <w:sz w:val="22"/>
          <w:szCs w:val="22"/>
        </w:rPr>
        <w:t xml:space="preserve"> </w:t>
      </w:r>
      <w:r>
        <w:rPr>
          <w:rFonts w:ascii="Calibri" w:hAnsi="Calibri" w:cs="Calibri"/>
          <w:sz w:val="22"/>
          <w:szCs w:val="22"/>
        </w:rPr>
        <w:t xml:space="preserve">  </w:t>
      </w:r>
      <w:r w:rsidR="00D40FD4" w:rsidRPr="00570858">
        <w:rPr>
          <w:rFonts w:ascii="Calibri" w:hAnsi="Calibri" w:cs="Calibri"/>
          <w:bCs/>
          <w:sz w:val="22"/>
          <w:szCs w:val="22"/>
        </w:rPr>
        <w:t>wymagają formy pisemnej pod rygorem nieważności.</w:t>
      </w:r>
      <w:r w:rsidR="00D40FD4" w:rsidRPr="00570858">
        <w:rPr>
          <w:rFonts w:ascii="Calibri" w:hAnsi="Calibri" w:cs="Calibri"/>
          <w:sz w:val="22"/>
          <w:szCs w:val="22"/>
        </w:rPr>
        <w:t xml:space="preserve"> </w:t>
      </w:r>
    </w:p>
    <w:p w14:paraId="39E3A1C7" w14:textId="77777777" w:rsidR="005844F6" w:rsidRDefault="005844F6" w:rsidP="005844F6">
      <w:pPr>
        <w:pStyle w:val="Tekstpodstawowy"/>
        <w:spacing w:after="0"/>
        <w:jc w:val="both"/>
        <w:rPr>
          <w:rFonts w:ascii="Calibri" w:hAnsi="Calibri" w:cs="Calibri"/>
          <w:sz w:val="22"/>
          <w:szCs w:val="22"/>
        </w:rPr>
      </w:pPr>
      <w:r>
        <w:rPr>
          <w:rFonts w:ascii="Calibri" w:hAnsi="Calibri" w:cs="Calibri"/>
          <w:sz w:val="22"/>
          <w:szCs w:val="22"/>
        </w:rPr>
        <w:t xml:space="preserve"> 3. </w:t>
      </w:r>
      <w:r w:rsidR="00D40FD4" w:rsidRPr="00570858">
        <w:rPr>
          <w:rFonts w:ascii="Calibri" w:hAnsi="Calibri" w:cs="Calibri"/>
          <w:sz w:val="22"/>
          <w:szCs w:val="22"/>
        </w:rPr>
        <w:t xml:space="preserve">Ewentualne spory mogące wynikać przy realizacji Umowy Strony poddają pod rozstrzygnięcie właściwego </w:t>
      </w:r>
    </w:p>
    <w:p w14:paraId="2577D13F" w14:textId="2D745C0B" w:rsidR="00D40FD4" w:rsidRPr="00570858" w:rsidRDefault="005844F6" w:rsidP="005844F6">
      <w:pPr>
        <w:pStyle w:val="Tekstpodstawowy"/>
        <w:spacing w:after="0"/>
        <w:jc w:val="both"/>
        <w:rPr>
          <w:rFonts w:ascii="Calibri" w:hAnsi="Calibri" w:cs="Calibri"/>
          <w:sz w:val="22"/>
          <w:szCs w:val="22"/>
        </w:rPr>
      </w:pPr>
      <w:r>
        <w:rPr>
          <w:rFonts w:ascii="Calibri" w:hAnsi="Calibri" w:cs="Calibri"/>
          <w:sz w:val="22"/>
          <w:szCs w:val="22"/>
        </w:rPr>
        <w:t xml:space="preserve">     </w:t>
      </w:r>
      <w:r w:rsidR="00D40FD4" w:rsidRPr="00570858">
        <w:rPr>
          <w:rFonts w:ascii="Calibri" w:hAnsi="Calibri" w:cs="Calibri"/>
          <w:sz w:val="22"/>
          <w:szCs w:val="22"/>
        </w:rPr>
        <w:t xml:space="preserve">rzeczowo </w:t>
      </w:r>
      <w:r w:rsidR="00D40FD4" w:rsidRPr="00570858">
        <w:rPr>
          <w:rFonts w:ascii="Calibri" w:hAnsi="Calibri" w:cs="Calibri"/>
          <w:sz w:val="22"/>
          <w:szCs w:val="22"/>
          <w:lang w:eastAsia="pl-PL"/>
        </w:rPr>
        <w:t>dla siedziby Zamawiającego.</w:t>
      </w:r>
    </w:p>
    <w:p w14:paraId="00A31B8F" w14:textId="48C316B2" w:rsidR="00D40FD4" w:rsidRPr="00570858" w:rsidRDefault="005844F6" w:rsidP="005844F6">
      <w:pPr>
        <w:pStyle w:val="Tekstpodstawowy"/>
        <w:spacing w:after="0"/>
        <w:jc w:val="both"/>
        <w:rPr>
          <w:rFonts w:ascii="Calibri" w:eastAsiaTheme="minorEastAsia" w:hAnsi="Calibri" w:cs="Calibri"/>
          <w:sz w:val="22"/>
          <w:szCs w:val="22"/>
        </w:rPr>
      </w:pPr>
      <w:r>
        <w:rPr>
          <w:rFonts w:ascii="Calibri" w:eastAsia="Calibri" w:hAnsi="Calibri" w:cs="Calibri"/>
          <w:sz w:val="22"/>
          <w:szCs w:val="22"/>
          <w:lang w:eastAsia="en-US"/>
        </w:rPr>
        <w:t xml:space="preserve">4. </w:t>
      </w:r>
      <w:r w:rsidR="00D40FD4" w:rsidRPr="00570858">
        <w:rPr>
          <w:rFonts w:ascii="Calibri" w:eastAsia="Calibri" w:hAnsi="Calibri" w:cs="Calibri"/>
          <w:sz w:val="22"/>
          <w:szCs w:val="22"/>
          <w:lang w:eastAsia="en-US"/>
        </w:rPr>
        <w:t>Umowa została sporządzona w dwóch jednobrzmiących egzemplarzach, po jednym dla każdej ze Stron.</w:t>
      </w:r>
    </w:p>
    <w:p w14:paraId="0C64DCDF" w14:textId="77777777" w:rsidR="00D40FD4" w:rsidRDefault="00D40FD4" w:rsidP="00570858">
      <w:pPr>
        <w:ind w:left="708" w:right="565" w:firstLine="708"/>
        <w:rPr>
          <w:rFonts w:ascii="Calibri" w:hAnsi="Calibri" w:cs="Calibri"/>
          <w:sz w:val="22"/>
          <w:szCs w:val="22"/>
        </w:rPr>
      </w:pPr>
    </w:p>
    <w:p w14:paraId="64E94A02" w14:textId="77777777" w:rsidR="005844F6" w:rsidRDefault="005844F6" w:rsidP="00570858">
      <w:pPr>
        <w:ind w:left="708" w:right="565" w:firstLine="708"/>
        <w:rPr>
          <w:rFonts w:ascii="Calibri" w:hAnsi="Calibri" w:cs="Calibri"/>
          <w:sz w:val="22"/>
          <w:szCs w:val="22"/>
        </w:rPr>
      </w:pPr>
    </w:p>
    <w:p w14:paraId="144B3B72" w14:textId="2534539D" w:rsidR="005844F6" w:rsidRPr="00570858" w:rsidRDefault="005844F6" w:rsidP="00570858">
      <w:pPr>
        <w:ind w:left="708" w:right="565" w:firstLine="708"/>
        <w:rPr>
          <w:rFonts w:ascii="Calibri" w:hAnsi="Calibri" w:cs="Calibri"/>
          <w:sz w:val="22"/>
          <w:szCs w:val="22"/>
        </w:rPr>
      </w:pPr>
      <w:r>
        <w:rPr>
          <w:rFonts w:ascii="Calibri" w:hAnsi="Calibri" w:cs="Calibri"/>
          <w:sz w:val="22"/>
          <w:szCs w:val="22"/>
        </w:rPr>
        <w:t xml:space="preserve"> </w:t>
      </w:r>
    </w:p>
    <w:p w14:paraId="147A1907" w14:textId="21F8CE70" w:rsidR="00D40FD4" w:rsidRPr="00570858" w:rsidRDefault="005844F6" w:rsidP="00570858">
      <w:pPr>
        <w:ind w:right="565"/>
        <w:jc w:val="center"/>
        <w:rPr>
          <w:rFonts w:ascii="Calibri" w:hAnsi="Calibri" w:cs="Calibri"/>
          <w:sz w:val="22"/>
          <w:szCs w:val="22"/>
        </w:rPr>
      </w:pPr>
      <w:r>
        <w:rPr>
          <w:rFonts w:ascii="Calibri" w:hAnsi="Calibri" w:cs="Calibri"/>
          <w:b/>
          <w:sz w:val="22"/>
          <w:szCs w:val="22"/>
        </w:rPr>
        <w:t xml:space="preserve">  </w:t>
      </w:r>
      <w:r w:rsidR="00D40FD4" w:rsidRPr="00570858">
        <w:rPr>
          <w:rFonts w:ascii="Calibri" w:hAnsi="Calibri" w:cs="Calibri"/>
          <w:b/>
          <w:sz w:val="22"/>
          <w:szCs w:val="22"/>
        </w:rPr>
        <w:t>ADMINISTRATOR</w:t>
      </w:r>
      <w:r w:rsidR="00D40FD4" w:rsidRPr="00570858">
        <w:rPr>
          <w:rFonts w:ascii="Calibri" w:hAnsi="Calibri" w:cs="Calibri"/>
          <w:b/>
          <w:sz w:val="22"/>
          <w:szCs w:val="22"/>
        </w:rPr>
        <w:tab/>
      </w:r>
      <w:r w:rsidR="00D40FD4" w:rsidRPr="00570858">
        <w:rPr>
          <w:rFonts w:ascii="Calibri" w:hAnsi="Calibri" w:cs="Calibri"/>
          <w:b/>
          <w:sz w:val="22"/>
          <w:szCs w:val="22"/>
        </w:rPr>
        <w:tab/>
      </w:r>
      <w:r w:rsidR="00D40FD4" w:rsidRPr="00570858">
        <w:rPr>
          <w:rFonts w:ascii="Calibri" w:hAnsi="Calibri" w:cs="Calibri"/>
          <w:b/>
          <w:sz w:val="22"/>
          <w:szCs w:val="22"/>
        </w:rPr>
        <w:tab/>
        <w:t xml:space="preserve">     </w:t>
      </w:r>
      <w:r w:rsidR="00D40FD4" w:rsidRPr="00570858">
        <w:rPr>
          <w:rFonts w:ascii="Calibri" w:hAnsi="Calibri" w:cs="Calibri"/>
          <w:b/>
          <w:sz w:val="22"/>
          <w:szCs w:val="22"/>
        </w:rPr>
        <w:tab/>
      </w:r>
      <w:r w:rsidR="00D40FD4" w:rsidRPr="00570858">
        <w:rPr>
          <w:rFonts w:ascii="Calibri" w:hAnsi="Calibri" w:cs="Calibri"/>
          <w:b/>
          <w:sz w:val="22"/>
          <w:szCs w:val="22"/>
        </w:rPr>
        <w:tab/>
        <w:t>PRZETWARZAJĄCY</w:t>
      </w:r>
    </w:p>
    <w:p w14:paraId="7B0BF7CF" w14:textId="77777777" w:rsidR="00D40FD4" w:rsidRPr="00570858" w:rsidRDefault="00D40FD4" w:rsidP="00570858">
      <w:pPr>
        <w:jc w:val="right"/>
        <w:rPr>
          <w:rFonts w:ascii="Calibri" w:hAnsi="Calibri" w:cs="Calibri"/>
          <w:sz w:val="22"/>
          <w:szCs w:val="22"/>
        </w:rPr>
      </w:pPr>
    </w:p>
    <w:p w14:paraId="42AF2AE5" w14:textId="77777777" w:rsidR="00D42C38" w:rsidRPr="00570858" w:rsidRDefault="00D42C38" w:rsidP="00570858">
      <w:pPr>
        <w:rPr>
          <w:rFonts w:ascii="Calibri" w:hAnsi="Calibri" w:cs="Calibri"/>
          <w:sz w:val="22"/>
          <w:szCs w:val="22"/>
        </w:rPr>
      </w:pPr>
    </w:p>
    <w:sectPr w:rsidR="00D42C38" w:rsidRPr="00570858" w:rsidSect="007673CF">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5158D" w14:textId="77777777" w:rsidR="00BD6991" w:rsidRDefault="00BD6991">
      <w:r>
        <w:separator/>
      </w:r>
    </w:p>
  </w:endnote>
  <w:endnote w:type="continuationSeparator" w:id="0">
    <w:p w14:paraId="35456F71" w14:textId="77777777" w:rsidR="00BD6991" w:rsidRDefault="00BD6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Light">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B3DA5" w14:textId="77777777" w:rsidR="00BD6991" w:rsidRDefault="00BD6991">
      <w:r>
        <w:separator/>
      </w:r>
    </w:p>
  </w:footnote>
  <w:footnote w:type="continuationSeparator" w:id="0">
    <w:p w14:paraId="286F62F3" w14:textId="77777777" w:rsidR="00BD6991" w:rsidRDefault="00BD69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pStyle w:val="Nagwek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rPr>
        <w:rFonts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b w:val="0"/>
        <w:bCs w:val="0"/>
      </w:rPr>
    </w:lvl>
    <w:lvl w:ilvl="1">
      <w:start w:val="1"/>
      <w:numFmt w:val="lowerLetter"/>
      <w:lvlText w:val="%2."/>
      <w:lvlJc w:val="left"/>
      <w:pPr>
        <w:tabs>
          <w:tab w:val="num" w:pos="1440"/>
        </w:tabs>
        <w:ind w:left="1440" w:hanging="360"/>
      </w:pPr>
      <w:rPr>
        <w:rFonts w:cs="Times New Roman"/>
        <w:b w:val="0"/>
        <w:bCs w:val="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15:restartNumberingAfterBreak="0">
    <w:nsid w:val="00000004"/>
    <w:multiLevelType w:val="singleLevel"/>
    <w:tmpl w:val="00000004"/>
    <w:name w:val="WW8Num5"/>
    <w:lvl w:ilvl="0">
      <w:start w:val="1"/>
      <w:numFmt w:val="decimal"/>
      <w:lvlText w:val="%1."/>
      <w:lvlJc w:val="left"/>
      <w:pPr>
        <w:tabs>
          <w:tab w:val="num" w:pos="720"/>
        </w:tabs>
        <w:ind w:left="720" w:hanging="360"/>
      </w:pPr>
      <w:rPr>
        <w:rFonts w:cs="Times New Roman"/>
      </w:rPr>
    </w:lvl>
  </w:abstractNum>
  <w:abstractNum w:abstractNumId="4" w15:restartNumberingAfterBreak="0">
    <w:nsid w:val="00000005"/>
    <w:multiLevelType w:val="multilevel"/>
    <w:tmpl w:val="00000005"/>
    <w:name w:val="WW8Num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5" w15:restartNumberingAfterBreak="0">
    <w:nsid w:val="00000006"/>
    <w:multiLevelType w:val="singleLevel"/>
    <w:tmpl w:val="00000006"/>
    <w:name w:val="WW8Num14"/>
    <w:lvl w:ilvl="0">
      <w:start w:val="1"/>
      <w:numFmt w:val="decimal"/>
      <w:lvlText w:val="%1."/>
      <w:lvlJc w:val="left"/>
      <w:pPr>
        <w:tabs>
          <w:tab w:val="num" w:pos="0"/>
        </w:tabs>
        <w:ind w:left="720" w:hanging="360"/>
      </w:pPr>
      <w:rPr>
        <w:rFonts w:cs="Times New Roman"/>
      </w:rPr>
    </w:lvl>
  </w:abstractNum>
  <w:abstractNum w:abstractNumId="6" w15:restartNumberingAfterBreak="0">
    <w:nsid w:val="00000007"/>
    <w:multiLevelType w:val="multilevel"/>
    <w:tmpl w:val="00000007"/>
    <w:name w:val="WW8Num1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auto"/>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15:restartNumberingAfterBreak="0">
    <w:nsid w:val="00000008"/>
    <w:multiLevelType w:val="singleLevel"/>
    <w:tmpl w:val="00000008"/>
    <w:name w:val="WW8Num16"/>
    <w:lvl w:ilvl="0">
      <w:start w:val="1"/>
      <w:numFmt w:val="bullet"/>
      <w:lvlText w:val=""/>
      <w:lvlJc w:val="left"/>
      <w:pPr>
        <w:tabs>
          <w:tab w:val="num" w:pos="720"/>
        </w:tabs>
        <w:ind w:left="720" w:hanging="360"/>
      </w:pPr>
      <w:rPr>
        <w:rFonts w:ascii="Symbol" w:hAnsi="Symbol"/>
        <w:color w:val="auto"/>
      </w:rPr>
    </w:lvl>
  </w:abstractNum>
  <w:abstractNum w:abstractNumId="8" w15:restartNumberingAfterBreak="0">
    <w:nsid w:val="00000009"/>
    <w:multiLevelType w:val="singleLevel"/>
    <w:tmpl w:val="0A84D254"/>
    <w:name w:val="WW8Num17"/>
    <w:lvl w:ilvl="0">
      <w:start w:val="1"/>
      <w:numFmt w:val="lowerLetter"/>
      <w:lvlText w:val="%1)"/>
      <w:lvlJc w:val="left"/>
      <w:pPr>
        <w:tabs>
          <w:tab w:val="num" w:pos="-10"/>
        </w:tabs>
        <w:ind w:left="1070" w:hanging="360"/>
      </w:pPr>
      <w:rPr>
        <w:rFonts w:cs="Times New Roman"/>
        <w:color w:val="000000"/>
      </w:rPr>
    </w:lvl>
  </w:abstractNum>
  <w:abstractNum w:abstractNumId="9" w15:restartNumberingAfterBreak="0">
    <w:nsid w:val="0000000A"/>
    <w:multiLevelType w:val="multilevel"/>
    <w:tmpl w:val="32904230"/>
    <w:name w:val="WW8Num18"/>
    <w:lvl w:ilvl="0">
      <w:start w:val="1"/>
      <w:numFmt w:val="decimal"/>
      <w:lvlText w:val="%1."/>
      <w:lvlJc w:val="left"/>
      <w:pPr>
        <w:tabs>
          <w:tab w:val="num" w:pos="720"/>
        </w:tabs>
        <w:ind w:left="720" w:hanging="360"/>
      </w:pPr>
      <w:rPr>
        <w:rFonts w:cs="Times New Roman"/>
        <w:i w:val="0"/>
        <w:strike w:val="0"/>
        <w:color w:val="auto"/>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2340"/>
        </w:tabs>
        <w:ind w:left="2340" w:hanging="360"/>
      </w:pPr>
      <w:rPr>
        <w:rFonts w:cs="Times New Roman"/>
      </w:rPr>
    </w:lvl>
    <w:lvl w:ilvl="3">
      <w:start w:val="3"/>
      <w:numFmt w:val="decimal"/>
      <w:lvlText w:val="%4)"/>
      <w:lvlJc w:val="left"/>
      <w:pPr>
        <w:tabs>
          <w:tab w:val="num" w:pos="2880"/>
        </w:tabs>
        <w:ind w:left="2880" w:hanging="360"/>
      </w:pPr>
      <w:rPr>
        <w:rFonts w:cs="Times New Roman"/>
      </w:rPr>
    </w:lvl>
    <w:lvl w:ilvl="4">
      <w:start w:val="1"/>
      <w:numFmt w:val="lowerLetter"/>
      <w:lvlText w:val="%5)"/>
      <w:lvlJc w:val="left"/>
      <w:pPr>
        <w:tabs>
          <w:tab w:val="num" w:pos="2062"/>
        </w:tabs>
        <w:ind w:left="2062"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B"/>
    <w:multiLevelType w:val="singleLevel"/>
    <w:tmpl w:val="0000000B"/>
    <w:name w:val="WW8Num19"/>
    <w:lvl w:ilvl="0">
      <w:start w:val="1"/>
      <w:numFmt w:val="lowerLetter"/>
      <w:lvlText w:val="%1)"/>
      <w:lvlJc w:val="left"/>
      <w:pPr>
        <w:tabs>
          <w:tab w:val="num" w:pos="1440"/>
        </w:tabs>
        <w:ind w:left="1440" w:hanging="360"/>
      </w:pPr>
      <w:rPr>
        <w:rFonts w:cs="Times New Roman"/>
      </w:rPr>
    </w:lvl>
  </w:abstractNum>
  <w:abstractNum w:abstractNumId="11" w15:restartNumberingAfterBreak="0">
    <w:nsid w:val="0000000C"/>
    <w:multiLevelType w:val="multilevel"/>
    <w:tmpl w:val="5BF08E14"/>
    <w:lvl w:ilvl="0">
      <w:start w:val="1"/>
      <w:numFmt w:val="decimal"/>
      <w:lvlText w:val="%1."/>
      <w:lvlJc w:val="left"/>
      <w:pPr>
        <w:tabs>
          <w:tab w:val="num" w:pos="720"/>
        </w:tabs>
        <w:ind w:left="720" w:hanging="360"/>
      </w:pPr>
      <w:rPr>
        <w:rFonts w:cs="Times New Roman"/>
        <w:b w:val="0"/>
        <w:b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15:restartNumberingAfterBreak="0">
    <w:nsid w:val="0000000D"/>
    <w:multiLevelType w:val="multilevel"/>
    <w:tmpl w:val="0000000D"/>
    <w:name w:val="WW8Num21"/>
    <w:lvl w:ilvl="0">
      <w:start w:val="1"/>
      <w:numFmt w:val="decimal"/>
      <w:lvlText w:val="%1."/>
      <w:lvlJc w:val="left"/>
      <w:pPr>
        <w:tabs>
          <w:tab w:val="num" w:pos="720"/>
        </w:tabs>
        <w:ind w:left="720" w:hanging="360"/>
      </w:pPr>
      <w:rPr>
        <w:rFonts w:cs="Times New Roman"/>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 w15:restartNumberingAfterBreak="0">
    <w:nsid w:val="0000000E"/>
    <w:multiLevelType w:val="multilevel"/>
    <w:tmpl w:val="0000000E"/>
    <w:name w:val="WW8Num2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4" w15:restartNumberingAfterBreak="0">
    <w:nsid w:val="0000000F"/>
    <w:multiLevelType w:val="singleLevel"/>
    <w:tmpl w:val="0000000F"/>
    <w:name w:val="WW8Num24"/>
    <w:lvl w:ilvl="0">
      <w:start w:val="1"/>
      <w:numFmt w:val="decimal"/>
      <w:lvlText w:val="%1."/>
      <w:lvlJc w:val="left"/>
      <w:pPr>
        <w:tabs>
          <w:tab w:val="num" w:pos="720"/>
        </w:tabs>
        <w:ind w:left="720" w:hanging="360"/>
      </w:pPr>
      <w:rPr>
        <w:rFonts w:cs="Times New Roman"/>
      </w:rPr>
    </w:lvl>
  </w:abstractNum>
  <w:abstractNum w:abstractNumId="15" w15:restartNumberingAfterBreak="0">
    <w:nsid w:val="010F4638"/>
    <w:multiLevelType w:val="hybridMultilevel"/>
    <w:tmpl w:val="B0AC4B1C"/>
    <w:lvl w:ilvl="0" w:tplc="FFFFFFFF">
      <w:start w:val="1"/>
      <w:numFmt w:val="decimal"/>
      <w:lvlText w:val="%1."/>
      <w:lvlJc w:val="left"/>
      <w:pPr>
        <w:ind w:left="4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
      <w:lvlJc w:val="left"/>
      <w:pPr>
        <w:ind w:left="1167" w:hanging="360"/>
      </w:pPr>
      <w:rPr>
        <w:rFonts w:ascii="Symbol" w:hAnsi="Symbol" w:hint="default"/>
      </w:rPr>
    </w:lvl>
    <w:lvl w:ilvl="2" w:tplc="651680DA">
      <w:start w:val="1"/>
      <w:numFmt w:val="bullet"/>
      <w:lvlText w:val=""/>
      <w:lvlJc w:val="left"/>
      <w:pPr>
        <w:ind w:left="1800" w:hanging="360"/>
      </w:pPr>
      <w:rPr>
        <w:rFonts w:ascii="Symbol" w:hAnsi="Symbol" w:hint="default"/>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029530B1"/>
    <w:multiLevelType w:val="hybridMultilevel"/>
    <w:tmpl w:val="7F382C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32263DF"/>
    <w:multiLevelType w:val="hybridMultilevel"/>
    <w:tmpl w:val="808885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4321165"/>
    <w:multiLevelType w:val="hybridMultilevel"/>
    <w:tmpl w:val="A852BF3C"/>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45721E8"/>
    <w:multiLevelType w:val="multilevel"/>
    <w:tmpl w:val="E54667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4D049B3"/>
    <w:multiLevelType w:val="hybridMultilevel"/>
    <w:tmpl w:val="8FF64E66"/>
    <w:lvl w:ilvl="0" w:tplc="2FDC80F6">
      <w:start w:val="1"/>
      <w:numFmt w:val="lowerLetter"/>
      <w:lvlText w:val="%1)"/>
      <w:lvlJc w:val="left"/>
      <w:pPr>
        <w:ind w:left="1069" w:hanging="360"/>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064F327B"/>
    <w:multiLevelType w:val="hybridMultilevel"/>
    <w:tmpl w:val="A5B6BEEC"/>
    <w:lvl w:ilvl="0" w:tplc="CBD41824">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6C144CE"/>
    <w:multiLevelType w:val="hybridMultilevel"/>
    <w:tmpl w:val="1D42AC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9A0608A"/>
    <w:multiLevelType w:val="hybridMultilevel"/>
    <w:tmpl w:val="A3D83104"/>
    <w:lvl w:ilvl="0" w:tplc="651680DA">
      <w:start w:val="1"/>
      <w:numFmt w:val="bullet"/>
      <w:lvlText w:val=""/>
      <w:lvlJc w:val="left"/>
      <w:pPr>
        <w:ind w:left="1429"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4" w15:restartNumberingAfterBreak="0">
    <w:nsid w:val="0AD77D79"/>
    <w:multiLevelType w:val="hybridMultilevel"/>
    <w:tmpl w:val="D084D9DA"/>
    <w:lvl w:ilvl="0" w:tplc="0415001B">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B7C562E"/>
    <w:multiLevelType w:val="hybridMultilevel"/>
    <w:tmpl w:val="CBF61CE6"/>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0D576993"/>
    <w:multiLevelType w:val="hybridMultilevel"/>
    <w:tmpl w:val="1494F7EA"/>
    <w:lvl w:ilvl="0" w:tplc="E9C0F672">
      <w:start w:val="2"/>
      <w:numFmt w:val="ordinal"/>
      <w:lvlText w:val="%1"/>
      <w:lvlJc w:val="left"/>
      <w:pPr>
        <w:tabs>
          <w:tab w:val="num" w:pos="360"/>
        </w:tabs>
        <w:ind w:left="340" w:hanging="340"/>
      </w:pPr>
      <w:rPr>
        <w:rFonts w:hint="default"/>
        <w:b w:val="0"/>
        <w:i w:val="0"/>
        <w:caps w:val="0"/>
        <w:strike w:val="0"/>
        <w:dstrike w:val="0"/>
        <w:vanish w:val="0"/>
        <w:color w:val="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1EE1D91"/>
    <w:multiLevelType w:val="multilevel"/>
    <w:tmpl w:val="08283A5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11FF2220"/>
    <w:multiLevelType w:val="multilevel"/>
    <w:tmpl w:val="AA4485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127E21F2"/>
    <w:multiLevelType w:val="multilevel"/>
    <w:tmpl w:val="937A21C6"/>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30" w15:restartNumberingAfterBreak="0">
    <w:nsid w:val="163E6D78"/>
    <w:multiLevelType w:val="hybridMultilevel"/>
    <w:tmpl w:val="9DCE5CEE"/>
    <w:lvl w:ilvl="0" w:tplc="BCC2DBFC">
      <w:start w:val="1"/>
      <w:numFmt w:val="bullet"/>
      <w:lvlText w:val=""/>
      <w:lvlJc w:val="left"/>
      <w:pPr>
        <w:ind w:left="1068"/>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
      <w:lvlJc w:val="left"/>
      <w:pPr>
        <w:ind w:left="2076" w:hanging="360"/>
      </w:pPr>
      <w:rPr>
        <w:rFonts w:ascii="Symbol" w:hAnsi="Symbol" w:hint="default"/>
      </w:rPr>
    </w:lvl>
    <w:lvl w:ilvl="2" w:tplc="FFFFFFFF">
      <w:start w:val="1"/>
      <w:numFmt w:val="bullet"/>
      <w:lvlText w:val="-"/>
      <w:lvlJc w:val="left"/>
      <w:pPr>
        <w:ind w:left="16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4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1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8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5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3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0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1AC239E4"/>
    <w:multiLevelType w:val="hybridMultilevel"/>
    <w:tmpl w:val="A2028E52"/>
    <w:lvl w:ilvl="0" w:tplc="CBD41824">
      <w:start w:val="1"/>
      <w:numFmt w:val="ordinal"/>
      <w:lvlText w:val="%1"/>
      <w:lvlJc w:val="left"/>
      <w:pPr>
        <w:ind w:left="360" w:hanging="360"/>
      </w:pPr>
      <w:rPr>
        <w:rFonts w:hint="default"/>
      </w:rPr>
    </w:lvl>
    <w:lvl w:ilvl="1" w:tplc="7458F7FA">
      <w:numFmt w:val="bullet"/>
      <w:lvlText w:val=""/>
      <w:lvlJc w:val="left"/>
      <w:pPr>
        <w:ind w:left="1080" w:hanging="360"/>
      </w:pPr>
      <w:rPr>
        <w:rFonts w:ascii="Symbol" w:eastAsia="Times New Roman" w:hAnsi="Symbol" w:cstheme="minorHAns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CCC7C42"/>
    <w:multiLevelType w:val="hybridMultilevel"/>
    <w:tmpl w:val="7E5AAE64"/>
    <w:lvl w:ilvl="0" w:tplc="CBD41824">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1D4528B6"/>
    <w:multiLevelType w:val="hybridMultilevel"/>
    <w:tmpl w:val="C7CC5F6E"/>
    <w:lvl w:ilvl="0" w:tplc="FFFFFFFF">
      <w:start w:val="1"/>
      <w:numFmt w:val="decimal"/>
      <w:lvlText w:val="%1."/>
      <w:lvlJc w:val="left"/>
      <w:pPr>
        <w:ind w:left="4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D78AA38">
      <w:start w:val="1"/>
      <w:numFmt w:val="ordinal"/>
      <w:lvlText w:val="1.%2"/>
      <w:lvlJc w:val="left"/>
      <w:pPr>
        <w:ind w:left="807"/>
      </w:pPr>
      <w:rPr>
        <w:rFonts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22E561A0"/>
    <w:multiLevelType w:val="hybridMultilevel"/>
    <w:tmpl w:val="F8603628"/>
    <w:lvl w:ilvl="0" w:tplc="FFFFFFFF">
      <w:start w:val="1"/>
      <w:numFmt w:val="ordinal"/>
      <w:lvlText w:val="%1"/>
      <w:lvlJc w:val="left"/>
      <w:pPr>
        <w:ind w:left="720" w:hanging="360"/>
      </w:pPr>
      <w:rPr>
        <w:rFonts w:ascii="Segoe UI Light" w:hAnsi="Segoe UI Light" w:cs="Segoe UI Light" w:hint="default"/>
        <w:sz w:val="20"/>
        <w:szCs w:val="20"/>
      </w:rPr>
    </w:lvl>
    <w:lvl w:ilvl="1" w:tplc="FFFFFFFF">
      <w:start w:val="1"/>
      <w:numFmt w:val="lowerLetter"/>
      <w:lvlText w:val="%2)"/>
      <w:lvlJc w:val="left"/>
      <w:pPr>
        <w:ind w:left="1440" w:hanging="360"/>
      </w:pPr>
    </w:lvl>
    <w:lvl w:ilvl="2" w:tplc="651680DA">
      <w:start w:val="1"/>
      <w:numFmt w:val="bullet"/>
      <w:lvlText w:val=""/>
      <w:lvlJc w:val="left"/>
      <w:pPr>
        <w:ind w:left="180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43121D5"/>
    <w:multiLevelType w:val="hybridMultilevel"/>
    <w:tmpl w:val="0922B884"/>
    <w:lvl w:ilvl="0" w:tplc="04150017">
      <w:start w:val="1"/>
      <w:numFmt w:val="lowerLetter"/>
      <w:lvlText w:val="%1)"/>
      <w:lvlJc w:val="left"/>
      <w:pPr>
        <w:tabs>
          <w:tab w:val="num" w:pos="323"/>
        </w:tabs>
        <w:ind w:left="323" w:hanging="323"/>
      </w:pPr>
      <w:rPr>
        <w:rFonts w:cs="Times New Roman"/>
      </w:rPr>
    </w:lvl>
    <w:lvl w:ilvl="1" w:tplc="2B92F32A">
      <w:start w:val="1"/>
      <w:numFmt w:val="bullet"/>
      <w:lvlText w:val="-"/>
      <w:lvlJc w:val="left"/>
      <w:pPr>
        <w:tabs>
          <w:tab w:val="num" w:pos="1080"/>
        </w:tabs>
        <w:ind w:left="1080" w:hanging="360"/>
      </w:pPr>
      <w:rPr>
        <w:rFonts w:ascii="Times New Roman" w:hAnsi="Times New Roman" w:hint="default"/>
      </w:rPr>
    </w:lvl>
    <w:lvl w:ilvl="2" w:tplc="486A56CC">
      <w:start w:val="1"/>
      <w:numFmt w:val="lowerLetter"/>
      <w:lvlText w:val="%3)"/>
      <w:lvlJc w:val="left"/>
      <w:pPr>
        <w:tabs>
          <w:tab w:val="num" w:pos="0"/>
        </w:tabs>
        <w:ind w:hanging="360"/>
      </w:pPr>
      <w:rPr>
        <w:rFonts w:cs="Times New Roman"/>
      </w:rPr>
    </w:lvl>
    <w:lvl w:ilvl="3" w:tplc="291C7D0A">
      <w:start w:val="1"/>
      <w:numFmt w:val="decimal"/>
      <w:lvlText w:val="%4."/>
      <w:lvlJc w:val="left"/>
      <w:pPr>
        <w:tabs>
          <w:tab w:val="num" w:pos="0"/>
        </w:tabs>
        <w:ind w:hanging="360"/>
      </w:pPr>
      <w:rPr>
        <w:rFonts w:cs="Times New Roman"/>
        <w:b w:val="0"/>
        <w:bCs/>
      </w:rPr>
    </w:lvl>
    <w:lvl w:ilvl="4" w:tplc="966ADD02">
      <w:start w:val="1"/>
      <w:numFmt w:val="bullet"/>
      <w:lvlText w:val=""/>
      <w:lvlJc w:val="left"/>
      <w:pPr>
        <w:tabs>
          <w:tab w:val="num" w:pos="-37"/>
        </w:tabs>
        <w:ind w:left="-37" w:hanging="323"/>
      </w:pPr>
      <w:rPr>
        <w:rFonts w:ascii="Symbol" w:hAnsi="Symbol" w:hint="default"/>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6" w15:restartNumberingAfterBreak="0">
    <w:nsid w:val="2AA37536"/>
    <w:multiLevelType w:val="hybridMultilevel"/>
    <w:tmpl w:val="04880F98"/>
    <w:lvl w:ilvl="0" w:tplc="EEB8ACE6">
      <w:start w:val="1"/>
      <w:numFmt w:val="lowerLetter"/>
      <w:lvlText w:val="%1)"/>
      <w:lvlJc w:val="left"/>
      <w:pPr>
        <w:ind w:left="1080" w:hanging="36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2D013DB2"/>
    <w:multiLevelType w:val="hybridMultilevel"/>
    <w:tmpl w:val="3DFA32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746E59"/>
    <w:multiLevelType w:val="multilevel"/>
    <w:tmpl w:val="519E9C6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32BE5FEA"/>
    <w:multiLevelType w:val="hybridMultilevel"/>
    <w:tmpl w:val="8326F2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3F44FAC"/>
    <w:multiLevelType w:val="hybridMultilevel"/>
    <w:tmpl w:val="833E682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38EC6C3A"/>
    <w:multiLevelType w:val="multilevel"/>
    <w:tmpl w:val="6960E3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3D897BBE"/>
    <w:multiLevelType w:val="hybridMultilevel"/>
    <w:tmpl w:val="1940159C"/>
    <w:lvl w:ilvl="0" w:tplc="BCC2DBF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41D141DF"/>
    <w:multiLevelType w:val="hybridMultilevel"/>
    <w:tmpl w:val="B470BEF2"/>
    <w:lvl w:ilvl="0" w:tplc="EEB8ACE6">
      <w:start w:val="1"/>
      <w:numFmt w:val="lowerLetter"/>
      <w:lvlText w:val="%1)"/>
      <w:lvlJc w:val="left"/>
      <w:pPr>
        <w:ind w:left="1080" w:hanging="36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432D4845"/>
    <w:multiLevelType w:val="hybridMultilevel"/>
    <w:tmpl w:val="251AD0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65B5AAB"/>
    <w:multiLevelType w:val="multilevel"/>
    <w:tmpl w:val="5C3CC0B4"/>
    <w:styleLink w:val="WWNum14"/>
    <w:lvl w:ilvl="0">
      <w:start w:val="4"/>
      <w:numFmt w:val="decimal"/>
      <w:lvlText w:val="%1."/>
      <w:lvlJc w:val="left"/>
      <w:pPr>
        <w:ind w:left="415" w:hanging="360"/>
      </w:pPr>
      <w:rPr>
        <w:rFonts w:ascii="Calibri" w:hAnsi="Calibri"/>
        <w:b w:val="0"/>
        <w:i w:val="0"/>
        <w:strike w:val="0"/>
        <w:dstrike w:val="0"/>
        <w:color w:val="000000"/>
        <w:position w:val="0"/>
        <w:sz w:val="22"/>
        <w:szCs w:val="22"/>
        <w:u w:val="none" w:color="000000"/>
        <w:effect w:val="none"/>
        <w:shd w:val="clear" w:color="auto" w:fill="FFFFFF"/>
        <w:vertAlign w:val="baseline"/>
      </w:rPr>
    </w:lvl>
    <w:lvl w:ilvl="1">
      <w:start w:val="1"/>
      <w:numFmt w:val="lowerLetter"/>
      <w:lvlText w:val="%2"/>
      <w:lvlJc w:val="left"/>
      <w:pPr>
        <w:ind w:left="1080" w:hanging="360"/>
      </w:pPr>
      <w:rPr>
        <w:b w:val="0"/>
        <w:i w:val="0"/>
        <w:strike w:val="0"/>
        <w:dstrike w:val="0"/>
        <w:color w:val="000000"/>
        <w:position w:val="0"/>
        <w:sz w:val="22"/>
        <w:szCs w:val="22"/>
        <w:u w:val="none" w:color="000000"/>
        <w:effect w:val="none"/>
        <w:shd w:val="clear" w:color="auto" w:fill="FFFFFF"/>
        <w:vertAlign w:val="baseline"/>
      </w:rPr>
    </w:lvl>
    <w:lvl w:ilvl="2">
      <w:start w:val="1"/>
      <w:numFmt w:val="lowerRoman"/>
      <w:lvlText w:val="%3"/>
      <w:lvlJc w:val="left"/>
      <w:pPr>
        <w:ind w:left="1800" w:hanging="360"/>
      </w:pPr>
      <w:rPr>
        <w:b w:val="0"/>
        <w:i w:val="0"/>
        <w:strike w:val="0"/>
        <w:dstrike w:val="0"/>
        <w:color w:val="000000"/>
        <w:position w:val="0"/>
        <w:sz w:val="22"/>
        <w:szCs w:val="22"/>
        <w:u w:val="none" w:color="000000"/>
        <w:effect w:val="none"/>
        <w:shd w:val="clear" w:color="auto" w:fill="FFFFFF"/>
        <w:vertAlign w:val="baseline"/>
      </w:rPr>
    </w:lvl>
    <w:lvl w:ilvl="3">
      <w:start w:val="1"/>
      <w:numFmt w:val="decimal"/>
      <w:lvlText w:val="%4"/>
      <w:lvlJc w:val="left"/>
      <w:pPr>
        <w:ind w:left="2520" w:hanging="360"/>
      </w:pPr>
      <w:rPr>
        <w:b w:val="0"/>
        <w:i w:val="0"/>
        <w:strike w:val="0"/>
        <w:dstrike w:val="0"/>
        <w:color w:val="000000"/>
        <w:position w:val="0"/>
        <w:sz w:val="22"/>
        <w:szCs w:val="22"/>
        <w:u w:val="none" w:color="000000"/>
        <w:effect w:val="none"/>
        <w:shd w:val="clear" w:color="auto" w:fill="FFFFFF"/>
        <w:vertAlign w:val="baseline"/>
      </w:rPr>
    </w:lvl>
    <w:lvl w:ilvl="4">
      <w:start w:val="1"/>
      <w:numFmt w:val="lowerLetter"/>
      <w:lvlText w:val="%5"/>
      <w:lvlJc w:val="left"/>
      <w:pPr>
        <w:ind w:left="3240" w:hanging="360"/>
      </w:pPr>
      <w:rPr>
        <w:b w:val="0"/>
        <w:i w:val="0"/>
        <w:strike w:val="0"/>
        <w:dstrike w:val="0"/>
        <w:color w:val="000000"/>
        <w:position w:val="0"/>
        <w:sz w:val="22"/>
        <w:szCs w:val="22"/>
        <w:u w:val="none" w:color="000000"/>
        <w:effect w:val="none"/>
        <w:shd w:val="clear" w:color="auto" w:fill="FFFFFF"/>
        <w:vertAlign w:val="baseline"/>
      </w:rPr>
    </w:lvl>
    <w:lvl w:ilvl="5">
      <w:start w:val="1"/>
      <w:numFmt w:val="lowerRoman"/>
      <w:lvlText w:val="%6"/>
      <w:lvlJc w:val="left"/>
      <w:pPr>
        <w:ind w:left="3960" w:hanging="360"/>
      </w:pPr>
      <w:rPr>
        <w:b w:val="0"/>
        <w:i w:val="0"/>
        <w:strike w:val="0"/>
        <w:dstrike w:val="0"/>
        <w:color w:val="000000"/>
        <w:position w:val="0"/>
        <w:sz w:val="22"/>
        <w:szCs w:val="22"/>
        <w:u w:val="none" w:color="000000"/>
        <w:effect w:val="none"/>
        <w:shd w:val="clear" w:color="auto" w:fill="FFFFFF"/>
        <w:vertAlign w:val="baseline"/>
      </w:rPr>
    </w:lvl>
    <w:lvl w:ilvl="6">
      <w:start w:val="1"/>
      <w:numFmt w:val="decimal"/>
      <w:lvlText w:val="%7"/>
      <w:lvlJc w:val="left"/>
      <w:pPr>
        <w:ind w:left="4680" w:hanging="360"/>
      </w:pPr>
      <w:rPr>
        <w:b w:val="0"/>
        <w:i w:val="0"/>
        <w:strike w:val="0"/>
        <w:dstrike w:val="0"/>
        <w:color w:val="000000"/>
        <w:position w:val="0"/>
        <w:sz w:val="22"/>
        <w:szCs w:val="22"/>
        <w:u w:val="none" w:color="000000"/>
        <w:effect w:val="none"/>
        <w:shd w:val="clear" w:color="auto" w:fill="FFFFFF"/>
        <w:vertAlign w:val="baseline"/>
      </w:rPr>
    </w:lvl>
    <w:lvl w:ilvl="7">
      <w:start w:val="1"/>
      <w:numFmt w:val="lowerLetter"/>
      <w:lvlText w:val="%8"/>
      <w:lvlJc w:val="left"/>
      <w:pPr>
        <w:ind w:left="5400" w:hanging="360"/>
      </w:pPr>
      <w:rPr>
        <w:b w:val="0"/>
        <w:i w:val="0"/>
        <w:strike w:val="0"/>
        <w:dstrike w:val="0"/>
        <w:color w:val="000000"/>
        <w:position w:val="0"/>
        <w:sz w:val="22"/>
        <w:szCs w:val="22"/>
        <w:u w:val="none" w:color="000000"/>
        <w:effect w:val="none"/>
        <w:shd w:val="clear" w:color="auto" w:fill="FFFFFF"/>
        <w:vertAlign w:val="baseline"/>
      </w:rPr>
    </w:lvl>
    <w:lvl w:ilvl="8">
      <w:start w:val="1"/>
      <w:numFmt w:val="lowerRoman"/>
      <w:lvlText w:val="%9"/>
      <w:lvlJc w:val="left"/>
      <w:pPr>
        <w:ind w:left="6120" w:hanging="360"/>
      </w:pPr>
      <w:rPr>
        <w:b w:val="0"/>
        <w:i w:val="0"/>
        <w:strike w:val="0"/>
        <w:dstrike w:val="0"/>
        <w:color w:val="000000"/>
        <w:position w:val="0"/>
        <w:sz w:val="22"/>
        <w:szCs w:val="22"/>
        <w:u w:val="none" w:color="000000"/>
        <w:effect w:val="none"/>
        <w:shd w:val="clear" w:color="auto" w:fill="FFFFFF"/>
        <w:vertAlign w:val="baseline"/>
      </w:rPr>
    </w:lvl>
  </w:abstractNum>
  <w:abstractNum w:abstractNumId="46" w15:restartNumberingAfterBreak="0">
    <w:nsid w:val="4843063D"/>
    <w:multiLevelType w:val="hybridMultilevel"/>
    <w:tmpl w:val="01EAD90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AB67FCA"/>
    <w:multiLevelType w:val="hybridMultilevel"/>
    <w:tmpl w:val="30E2D194"/>
    <w:lvl w:ilvl="0" w:tplc="FFFFFFFF">
      <w:start w:val="1"/>
      <w:numFmt w:val="decimal"/>
      <w:lvlText w:val="%1."/>
      <w:lvlJc w:val="left"/>
      <w:pPr>
        <w:ind w:left="4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FDC80F6">
      <w:start w:val="1"/>
      <w:numFmt w:val="lowerLetter"/>
      <w:lvlText w:val="%2)"/>
      <w:lvlJc w:val="left"/>
      <w:pPr>
        <w:ind w:left="1167" w:hanging="360"/>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D172964"/>
    <w:multiLevelType w:val="hybridMultilevel"/>
    <w:tmpl w:val="CE3455AC"/>
    <w:lvl w:ilvl="0" w:tplc="A6BE795C">
      <w:start w:val="1"/>
      <w:numFmt w:val="ordinal"/>
      <w:lvlText w:val="%1"/>
      <w:lvlJc w:val="left"/>
      <w:pPr>
        <w:ind w:left="720" w:hanging="360"/>
      </w:pPr>
      <w:rPr>
        <w:rFonts w:ascii="Segoe UI Light" w:hAnsi="Segoe UI Light" w:cs="Segoe UI Light" w:hint="default"/>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38560DD"/>
    <w:multiLevelType w:val="singleLevel"/>
    <w:tmpl w:val="EADA4ACC"/>
    <w:lvl w:ilvl="0">
      <w:start w:val="1"/>
      <w:numFmt w:val="decimal"/>
      <w:lvlText w:val="%1."/>
      <w:lvlJc w:val="left"/>
      <w:pPr>
        <w:tabs>
          <w:tab w:val="num" w:pos="360"/>
        </w:tabs>
        <w:ind w:left="360" w:hanging="360"/>
      </w:pPr>
      <w:rPr>
        <w:b w:val="0"/>
        <w:bCs w:val="0"/>
        <w:i w:val="0"/>
        <w:iCs w:val="0"/>
      </w:rPr>
    </w:lvl>
  </w:abstractNum>
  <w:abstractNum w:abstractNumId="50" w15:restartNumberingAfterBreak="0">
    <w:nsid w:val="56FB299D"/>
    <w:multiLevelType w:val="hybridMultilevel"/>
    <w:tmpl w:val="520AA6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96D6E15"/>
    <w:multiLevelType w:val="hybridMultilevel"/>
    <w:tmpl w:val="F9221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C96E23"/>
    <w:multiLevelType w:val="hybridMultilevel"/>
    <w:tmpl w:val="6F3A92C8"/>
    <w:lvl w:ilvl="0" w:tplc="67F22358">
      <w:start w:val="1"/>
      <w:numFmt w:val="decimal"/>
      <w:lvlText w:val="%1."/>
      <w:lvlJc w:val="left"/>
      <w:pPr>
        <w:ind w:left="518"/>
      </w:pPr>
      <w:rPr>
        <w:rFonts w:asciiTheme="minorHAnsi" w:eastAsia="Cambri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B7A94E6">
      <w:start w:val="1"/>
      <w:numFmt w:val="bullet"/>
      <w:lvlText w:val="–"/>
      <w:lvlJc w:val="left"/>
      <w:pPr>
        <w:ind w:left="57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82CD160">
      <w:start w:val="1"/>
      <w:numFmt w:val="bullet"/>
      <w:lvlText w:val="▪"/>
      <w:lvlJc w:val="left"/>
      <w:pPr>
        <w:ind w:left="173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37A713C">
      <w:start w:val="1"/>
      <w:numFmt w:val="bullet"/>
      <w:lvlText w:val="•"/>
      <w:lvlJc w:val="left"/>
      <w:pPr>
        <w:ind w:left="245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967C81DE">
      <w:start w:val="1"/>
      <w:numFmt w:val="bullet"/>
      <w:lvlText w:val="o"/>
      <w:lvlJc w:val="left"/>
      <w:pPr>
        <w:ind w:left="31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8292A194">
      <w:start w:val="1"/>
      <w:numFmt w:val="bullet"/>
      <w:lvlText w:val="▪"/>
      <w:lvlJc w:val="left"/>
      <w:pPr>
        <w:ind w:left="389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23D655CE">
      <w:start w:val="1"/>
      <w:numFmt w:val="bullet"/>
      <w:lvlText w:val="•"/>
      <w:lvlJc w:val="left"/>
      <w:pPr>
        <w:ind w:left="461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16866B60">
      <w:start w:val="1"/>
      <w:numFmt w:val="bullet"/>
      <w:lvlText w:val="o"/>
      <w:lvlJc w:val="left"/>
      <w:pPr>
        <w:ind w:left="533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9B1E764E">
      <w:start w:val="1"/>
      <w:numFmt w:val="bullet"/>
      <w:lvlText w:val="▪"/>
      <w:lvlJc w:val="left"/>
      <w:pPr>
        <w:ind w:left="605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13E4B10"/>
    <w:multiLevelType w:val="multilevel"/>
    <w:tmpl w:val="C5B2C7F2"/>
    <w:lvl w:ilvl="0">
      <w:start w:val="1"/>
      <w:numFmt w:val="decimal"/>
      <w:lvlText w:val="%1."/>
      <w:lvlJc w:val="left"/>
      <w:pPr>
        <w:tabs>
          <w:tab w:val="num" w:pos="0"/>
        </w:tabs>
        <w:ind w:left="810" w:hanging="360"/>
      </w:pPr>
    </w:lvl>
    <w:lvl w:ilvl="1">
      <w:start w:val="1"/>
      <w:numFmt w:val="lowerLetter"/>
      <w:lvlText w:val="%2."/>
      <w:lvlJc w:val="left"/>
      <w:pPr>
        <w:tabs>
          <w:tab w:val="num" w:pos="0"/>
        </w:tabs>
        <w:ind w:left="1530" w:hanging="360"/>
      </w:pPr>
    </w:lvl>
    <w:lvl w:ilvl="2">
      <w:start w:val="1"/>
      <w:numFmt w:val="lowerRoman"/>
      <w:lvlText w:val="%3."/>
      <w:lvlJc w:val="right"/>
      <w:pPr>
        <w:tabs>
          <w:tab w:val="num" w:pos="0"/>
        </w:tabs>
        <w:ind w:left="2250" w:hanging="180"/>
      </w:pPr>
    </w:lvl>
    <w:lvl w:ilvl="3">
      <w:start w:val="1"/>
      <w:numFmt w:val="decimal"/>
      <w:lvlText w:val="%4."/>
      <w:lvlJc w:val="left"/>
      <w:pPr>
        <w:tabs>
          <w:tab w:val="num" w:pos="0"/>
        </w:tabs>
        <w:ind w:left="2970" w:hanging="360"/>
      </w:pPr>
    </w:lvl>
    <w:lvl w:ilvl="4">
      <w:start w:val="1"/>
      <w:numFmt w:val="lowerLetter"/>
      <w:lvlText w:val="%5."/>
      <w:lvlJc w:val="left"/>
      <w:pPr>
        <w:tabs>
          <w:tab w:val="num" w:pos="0"/>
        </w:tabs>
        <w:ind w:left="3690" w:hanging="360"/>
      </w:pPr>
    </w:lvl>
    <w:lvl w:ilvl="5">
      <w:start w:val="1"/>
      <w:numFmt w:val="lowerRoman"/>
      <w:lvlText w:val="%6."/>
      <w:lvlJc w:val="right"/>
      <w:pPr>
        <w:tabs>
          <w:tab w:val="num" w:pos="0"/>
        </w:tabs>
        <w:ind w:left="4410" w:hanging="180"/>
      </w:pPr>
    </w:lvl>
    <w:lvl w:ilvl="6">
      <w:start w:val="1"/>
      <w:numFmt w:val="decimal"/>
      <w:lvlText w:val="%7."/>
      <w:lvlJc w:val="left"/>
      <w:pPr>
        <w:tabs>
          <w:tab w:val="num" w:pos="0"/>
        </w:tabs>
        <w:ind w:left="5130" w:hanging="360"/>
      </w:pPr>
    </w:lvl>
    <w:lvl w:ilvl="7">
      <w:start w:val="1"/>
      <w:numFmt w:val="lowerLetter"/>
      <w:lvlText w:val="%8."/>
      <w:lvlJc w:val="left"/>
      <w:pPr>
        <w:tabs>
          <w:tab w:val="num" w:pos="0"/>
        </w:tabs>
        <w:ind w:left="5850" w:hanging="360"/>
      </w:pPr>
    </w:lvl>
    <w:lvl w:ilvl="8">
      <w:start w:val="1"/>
      <w:numFmt w:val="lowerRoman"/>
      <w:lvlText w:val="%9."/>
      <w:lvlJc w:val="right"/>
      <w:pPr>
        <w:tabs>
          <w:tab w:val="num" w:pos="0"/>
        </w:tabs>
        <w:ind w:left="6570" w:hanging="180"/>
      </w:pPr>
    </w:lvl>
  </w:abstractNum>
  <w:abstractNum w:abstractNumId="54" w15:restartNumberingAfterBreak="0">
    <w:nsid w:val="61B65914"/>
    <w:multiLevelType w:val="hybridMultilevel"/>
    <w:tmpl w:val="B538C64A"/>
    <w:lvl w:ilvl="0" w:tplc="651680DA">
      <w:start w:val="1"/>
      <w:numFmt w:val="bullet"/>
      <w:lvlText w:val=""/>
      <w:lvlJc w:val="left"/>
      <w:pPr>
        <w:ind w:left="1069" w:hanging="360"/>
      </w:pPr>
      <w:rPr>
        <w:rFonts w:ascii="Symbol" w:hAnsi="Symbol" w:hint="default"/>
        <w:sz w:val="20"/>
        <w:szCs w:val="20"/>
      </w:rPr>
    </w:lvl>
    <w:lvl w:ilvl="1" w:tplc="FFFFFFFF">
      <w:start w:val="1"/>
      <w:numFmt w:val="lowerLetter"/>
      <w:lvlText w:val="%2)"/>
      <w:lvlJc w:val="left"/>
      <w:pPr>
        <w:ind w:left="1789" w:hanging="360"/>
      </w:pPr>
    </w:lvl>
    <w:lvl w:ilvl="2" w:tplc="FFFFFFFF">
      <w:start w:val="1"/>
      <w:numFmt w:val="bullet"/>
      <w:lvlText w:val=""/>
      <w:lvlJc w:val="left"/>
      <w:pPr>
        <w:ind w:left="2149" w:hanging="360"/>
      </w:pPr>
      <w:rPr>
        <w:rFonts w:ascii="Symbol" w:hAnsi="Symbol" w:hint="default"/>
      </w:r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5" w15:restartNumberingAfterBreak="0">
    <w:nsid w:val="64653DED"/>
    <w:multiLevelType w:val="hybridMultilevel"/>
    <w:tmpl w:val="F6944494"/>
    <w:lvl w:ilvl="0" w:tplc="00000010">
      <w:start w:val="1"/>
      <w:numFmt w:val="lowerLetter"/>
      <w:lvlText w:val="%1)"/>
      <w:lvlJc w:val="left"/>
      <w:pPr>
        <w:ind w:left="878" w:hanging="360"/>
      </w:pPr>
    </w:lvl>
    <w:lvl w:ilvl="1" w:tplc="04150019">
      <w:start w:val="1"/>
      <w:numFmt w:val="lowerLetter"/>
      <w:lvlText w:val="%2."/>
      <w:lvlJc w:val="left"/>
      <w:pPr>
        <w:ind w:left="1598" w:hanging="360"/>
      </w:pPr>
    </w:lvl>
    <w:lvl w:ilvl="2" w:tplc="0415001B" w:tentative="1">
      <w:start w:val="1"/>
      <w:numFmt w:val="lowerRoman"/>
      <w:lvlText w:val="%3."/>
      <w:lvlJc w:val="right"/>
      <w:pPr>
        <w:ind w:left="2318" w:hanging="180"/>
      </w:pPr>
    </w:lvl>
    <w:lvl w:ilvl="3" w:tplc="0415000F" w:tentative="1">
      <w:start w:val="1"/>
      <w:numFmt w:val="decimal"/>
      <w:lvlText w:val="%4."/>
      <w:lvlJc w:val="left"/>
      <w:pPr>
        <w:ind w:left="3038" w:hanging="360"/>
      </w:pPr>
    </w:lvl>
    <w:lvl w:ilvl="4" w:tplc="04150019" w:tentative="1">
      <w:start w:val="1"/>
      <w:numFmt w:val="lowerLetter"/>
      <w:lvlText w:val="%5."/>
      <w:lvlJc w:val="left"/>
      <w:pPr>
        <w:ind w:left="3758" w:hanging="360"/>
      </w:pPr>
    </w:lvl>
    <w:lvl w:ilvl="5" w:tplc="0415001B" w:tentative="1">
      <w:start w:val="1"/>
      <w:numFmt w:val="lowerRoman"/>
      <w:lvlText w:val="%6."/>
      <w:lvlJc w:val="right"/>
      <w:pPr>
        <w:ind w:left="4478" w:hanging="180"/>
      </w:pPr>
    </w:lvl>
    <w:lvl w:ilvl="6" w:tplc="0415000F" w:tentative="1">
      <w:start w:val="1"/>
      <w:numFmt w:val="decimal"/>
      <w:lvlText w:val="%7."/>
      <w:lvlJc w:val="left"/>
      <w:pPr>
        <w:ind w:left="5198" w:hanging="360"/>
      </w:pPr>
    </w:lvl>
    <w:lvl w:ilvl="7" w:tplc="04150019" w:tentative="1">
      <w:start w:val="1"/>
      <w:numFmt w:val="lowerLetter"/>
      <w:lvlText w:val="%8."/>
      <w:lvlJc w:val="left"/>
      <w:pPr>
        <w:ind w:left="5918" w:hanging="360"/>
      </w:pPr>
    </w:lvl>
    <w:lvl w:ilvl="8" w:tplc="0415001B" w:tentative="1">
      <w:start w:val="1"/>
      <w:numFmt w:val="lowerRoman"/>
      <w:lvlText w:val="%9."/>
      <w:lvlJc w:val="right"/>
      <w:pPr>
        <w:ind w:left="6638" w:hanging="180"/>
      </w:pPr>
    </w:lvl>
  </w:abstractNum>
  <w:abstractNum w:abstractNumId="56" w15:restartNumberingAfterBreak="0">
    <w:nsid w:val="647A57F3"/>
    <w:multiLevelType w:val="hybridMultilevel"/>
    <w:tmpl w:val="A768C3A0"/>
    <w:lvl w:ilvl="0" w:tplc="BCC2DBFC">
      <w:start w:val="1"/>
      <w:numFmt w:val="bullet"/>
      <w:lvlText w:val=""/>
      <w:lvlJc w:val="left"/>
      <w:pPr>
        <w:ind w:left="1238"/>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
      <w:lvlJc w:val="left"/>
      <w:pPr>
        <w:ind w:left="129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45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31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89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61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33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605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7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647D6C93"/>
    <w:multiLevelType w:val="hybridMultilevel"/>
    <w:tmpl w:val="7DEC45B6"/>
    <w:lvl w:ilvl="0" w:tplc="EEB8ACE6">
      <w:start w:val="1"/>
      <w:numFmt w:val="lowerLetter"/>
      <w:lvlText w:val="%1)"/>
      <w:lvlJc w:val="left"/>
      <w:pPr>
        <w:ind w:left="720" w:hanging="36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59C4BCB"/>
    <w:multiLevelType w:val="multilevel"/>
    <w:tmpl w:val="DBC48D36"/>
    <w:lvl w:ilvl="0">
      <w:start w:val="1"/>
      <w:numFmt w:val="ordinal"/>
      <w:lvlText w:val="%1"/>
      <w:lvlJc w:val="left"/>
      <w:pPr>
        <w:tabs>
          <w:tab w:val="num" w:pos="360"/>
        </w:tabs>
        <w:ind w:left="360" w:hanging="360"/>
      </w:pPr>
      <w:rPr>
        <w:rFonts w:hint="default"/>
        <w:b w:val="0"/>
        <w:bCs w:val="0"/>
      </w:rPr>
    </w:lvl>
    <w:lvl w:ilvl="1">
      <w:start w:val="1"/>
      <w:numFmt w:val="lowerLetter"/>
      <w:lvlText w:val="%2."/>
      <w:lvlJc w:val="left"/>
      <w:pPr>
        <w:tabs>
          <w:tab w:val="num" w:pos="1080"/>
        </w:tabs>
        <w:ind w:left="1080" w:hanging="360"/>
      </w:pPr>
      <w:rPr>
        <w:rFonts w:cs="Times New Roman"/>
        <w:b w:val="0"/>
        <w:bCs w:val="0"/>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59" w15:restartNumberingAfterBreak="0">
    <w:nsid w:val="6B915F05"/>
    <w:multiLevelType w:val="hybridMultilevel"/>
    <w:tmpl w:val="9AC88F52"/>
    <w:lvl w:ilvl="0" w:tplc="A01A8346">
      <w:start w:val="1"/>
      <w:numFmt w:val="decimal"/>
      <w:lvlText w:val="%1."/>
      <w:lvlJc w:val="left"/>
      <w:pPr>
        <w:ind w:left="360"/>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5606ABDC">
      <w:start w:val="1"/>
      <w:numFmt w:val="decimal"/>
      <w:lvlText w:val="%2)"/>
      <w:lvlJc w:val="left"/>
      <w:pPr>
        <w:ind w:left="7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7CE689E">
      <w:start w:val="1"/>
      <w:numFmt w:val="lowerRoman"/>
      <w:lvlText w:val="%3"/>
      <w:lvlJc w:val="left"/>
      <w:pPr>
        <w:ind w:left="13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2464FA8">
      <w:start w:val="1"/>
      <w:numFmt w:val="decimal"/>
      <w:lvlText w:val="%4"/>
      <w:lvlJc w:val="left"/>
      <w:pPr>
        <w:ind w:left="20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4BC3412">
      <w:start w:val="1"/>
      <w:numFmt w:val="lowerLetter"/>
      <w:lvlText w:val="%5"/>
      <w:lvlJc w:val="left"/>
      <w:pPr>
        <w:ind w:left="28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6692EC">
      <w:start w:val="1"/>
      <w:numFmt w:val="lowerRoman"/>
      <w:lvlText w:val="%6"/>
      <w:lvlJc w:val="left"/>
      <w:pPr>
        <w:ind w:left="35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9C01292">
      <w:start w:val="1"/>
      <w:numFmt w:val="decimal"/>
      <w:lvlText w:val="%7"/>
      <w:lvlJc w:val="left"/>
      <w:pPr>
        <w:ind w:left="4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5AE4168">
      <w:start w:val="1"/>
      <w:numFmt w:val="lowerLetter"/>
      <w:lvlText w:val="%8"/>
      <w:lvlJc w:val="left"/>
      <w:pPr>
        <w:ind w:left="49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0F0F71E">
      <w:start w:val="1"/>
      <w:numFmt w:val="lowerRoman"/>
      <w:lvlText w:val="%9"/>
      <w:lvlJc w:val="left"/>
      <w:pPr>
        <w:ind w:left="5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D797730"/>
    <w:multiLevelType w:val="hybridMultilevel"/>
    <w:tmpl w:val="A2C0304E"/>
    <w:lvl w:ilvl="0" w:tplc="EEB8ACE6">
      <w:start w:val="1"/>
      <w:numFmt w:val="lowerLetter"/>
      <w:lvlText w:val="%1)"/>
      <w:lvlJc w:val="left"/>
      <w:pPr>
        <w:ind w:left="720" w:hanging="36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EC55ABE"/>
    <w:multiLevelType w:val="hybridMultilevel"/>
    <w:tmpl w:val="E5323BAC"/>
    <w:lvl w:ilvl="0" w:tplc="BCC2DBF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2" w15:restartNumberingAfterBreak="0">
    <w:nsid w:val="6F1E29D3"/>
    <w:multiLevelType w:val="hybridMultilevel"/>
    <w:tmpl w:val="ABF420AE"/>
    <w:lvl w:ilvl="0" w:tplc="FD762DEE">
      <w:start w:val="1"/>
      <w:numFmt w:val="ordin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5D65E4F"/>
    <w:multiLevelType w:val="hybridMultilevel"/>
    <w:tmpl w:val="33AA8250"/>
    <w:lvl w:ilvl="0" w:tplc="CBD41824">
      <w:start w:val="1"/>
      <w:numFmt w:val="ordin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6BF560B"/>
    <w:multiLevelType w:val="multilevel"/>
    <w:tmpl w:val="4C52468A"/>
    <w:styleLink w:val="WWNum13"/>
    <w:lvl w:ilvl="0">
      <w:start w:val="1"/>
      <w:numFmt w:val="decimal"/>
      <w:lvlText w:val="%1."/>
      <w:lvlJc w:val="left"/>
      <w:pPr>
        <w:ind w:left="413" w:hanging="360"/>
      </w:pPr>
      <w:rPr>
        <w:rFonts w:ascii="Calibri" w:hAnsi="Calibri"/>
        <w:b/>
        <w:bCs/>
        <w:i w:val="0"/>
        <w:strike w:val="0"/>
        <w:dstrike w:val="0"/>
        <w:color w:val="000000"/>
        <w:position w:val="0"/>
        <w:sz w:val="22"/>
        <w:szCs w:val="22"/>
        <w:u w:val="none" w:color="000000"/>
        <w:effect w:val="none"/>
        <w:shd w:val="clear" w:color="auto" w:fill="FFFFFF"/>
        <w:vertAlign w:val="baseline"/>
      </w:rPr>
    </w:lvl>
    <w:lvl w:ilvl="1">
      <w:start w:val="1"/>
      <w:numFmt w:val="lowerLetter"/>
      <w:lvlText w:val="%2"/>
      <w:lvlJc w:val="left"/>
      <w:pPr>
        <w:ind w:left="1081" w:hanging="360"/>
      </w:pPr>
      <w:rPr>
        <w:b/>
        <w:bCs/>
        <w:i w:val="0"/>
        <w:strike w:val="0"/>
        <w:dstrike w:val="0"/>
        <w:color w:val="000000"/>
        <w:position w:val="0"/>
        <w:sz w:val="22"/>
        <w:szCs w:val="22"/>
        <w:u w:val="none" w:color="000000"/>
        <w:effect w:val="none"/>
        <w:shd w:val="clear" w:color="auto" w:fill="FFFFFF"/>
        <w:vertAlign w:val="baseline"/>
      </w:rPr>
    </w:lvl>
    <w:lvl w:ilvl="2">
      <w:start w:val="1"/>
      <w:numFmt w:val="lowerRoman"/>
      <w:lvlText w:val="%3"/>
      <w:lvlJc w:val="left"/>
      <w:pPr>
        <w:ind w:left="1801" w:hanging="360"/>
      </w:pPr>
      <w:rPr>
        <w:b/>
        <w:bCs/>
        <w:i w:val="0"/>
        <w:strike w:val="0"/>
        <w:dstrike w:val="0"/>
        <w:color w:val="000000"/>
        <w:position w:val="0"/>
        <w:sz w:val="22"/>
        <w:szCs w:val="22"/>
        <w:u w:val="none" w:color="000000"/>
        <w:effect w:val="none"/>
        <w:shd w:val="clear" w:color="auto" w:fill="FFFFFF"/>
        <w:vertAlign w:val="baseline"/>
      </w:rPr>
    </w:lvl>
    <w:lvl w:ilvl="3">
      <w:start w:val="1"/>
      <w:numFmt w:val="decimal"/>
      <w:lvlText w:val="%4"/>
      <w:lvlJc w:val="left"/>
      <w:pPr>
        <w:ind w:left="2521" w:hanging="360"/>
      </w:pPr>
      <w:rPr>
        <w:b/>
        <w:bCs/>
        <w:i w:val="0"/>
        <w:strike w:val="0"/>
        <w:dstrike w:val="0"/>
        <w:color w:val="000000"/>
        <w:position w:val="0"/>
        <w:sz w:val="22"/>
        <w:szCs w:val="22"/>
        <w:u w:val="none" w:color="000000"/>
        <w:effect w:val="none"/>
        <w:shd w:val="clear" w:color="auto" w:fill="FFFFFF"/>
        <w:vertAlign w:val="baseline"/>
      </w:rPr>
    </w:lvl>
    <w:lvl w:ilvl="4">
      <w:start w:val="1"/>
      <w:numFmt w:val="lowerLetter"/>
      <w:lvlText w:val="%5"/>
      <w:lvlJc w:val="left"/>
      <w:pPr>
        <w:ind w:left="3241" w:hanging="360"/>
      </w:pPr>
      <w:rPr>
        <w:b/>
        <w:bCs/>
        <w:i w:val="0"/>
        <w:strike w:val="0"/>
        <w:dstrike w:val="0"/>
        <w:color w:val="000000"/>
        <w:position w:val="0"/>
        <w:sz w:val="22"/>
        <w:szCs w:val="22"/>
        <w:u w:val="none" w:color="000000"/>
        <w:effect w:val="none"/>
        <w:shd w:val="clear" w:color="auto" w:fill="FFFFFF"/>
        <w:vertAlign w:val="baseline"/>
      </w:rPr>
    </w:lvl>
    <w:lvl w:ilvl="5">
      <w:start w:val="1"/>
      <w:numFmt w:val="lowerRoman"/>
      <w:lvlText w:val="%6"/>
      <w:lvlJc w:val="left"/>
      <w:pPr>
        <w:ind w:left="3961" w:hanging="360"/>
      </w:pPr>
      <w:rPr>
        <w:b/>
        <w:bCs/>
        <w:i w:val="0"/>
        <w:strike w:val="0"/>
        <w:dstrike w:val="0"/>
        <w:color w:val="000000"/>
        <w:position w:val="0"/>
        <w:sz w:val="22"/>
        <w:szCs w:val="22"/>
        <w:u w:val="none" w:color="000000"/>
        <w:effect w:val="none"/>
        <w:shd w:val="clear" w:color="auto" w:fill="FFFFFF"/>
        <w:vertAlign w:val="baseline"/>
      </w:rPr>
    </w:lvl>
    <w:lvl w:ilvl="6">
      <w:start w:val="1"/>
      <w:numFmt w:val="decimal"/>
      <w:lvlText w:val="%7"/>
      <w:lvlJc w:val="left"/>
      <w:pPr>
        <w:ind w:left="4681" w:hanging="360"/>
      </w:pPr>
      <w:rPr>
        <w:b/>
        <w:bCs/>
        <w:i w:val="0"/>
        <w:strike w:val="0"/>
        <w:dstrike w:val="0"/>
        <w:color w:val="000000"/>
        <w:position w:val="0"/>
        <w:sz w:val="22"/>
        <w:szCs w:val="22"/>
        <w:u w:val="none" w:color="000000"/>
        <w:effect w:val="none"/>
        <w:shd w:val="clear" w:color="auto" w:fill="FFFFFF"/>
        <w:vertAlign w:val="baseline"/>
      </w:rPr>
    </w:lvl>
    <w:lvl w:ilvl="7">
      <w:start w:val="1"/>
      <w:numFmt w:val="lowerLetter"/>
      <w:lvlText w:val="%8"/>
      <w:lvlJc w:val="left"/>
      <w:pPr>
        <w:ind w:left="5401" w:hanging="360"/>
      </w:pPr>
      <w:rPr>
        <w:b/>
        <w:bCs/>
        <w:i w:val="0"/>
        <w:strike w:val="0"/>
        <w:dstrike w:val="0"/>
        <w:color w:val="000000"/>
        <w:position w:val="0"/>
        <w:sz w:val="22"/>
        <w:szCs w:val="22"/>
        <w:u w:val="none" w:color="000000"/>
        <w:effect w:val="none"/>
        <w:shd w:val="clear" w:color="auto" w:fill="FFFFFF"/>
        <w:vertAlign w:val="baseline"/>
      </w:rPr>
    </w:lvl>
    <w:lvl w:ilvl="8">
      <w:start w:val="1"/>
      <w:numFmt w:val="lowerRoman"/>
      <w:lvlText w:val="%9"/>
      <w:lvlJc w:val="left"/>
      <w:pPr>
        <w:ind w:left="6121" w:hanging="360"/>
      </w:pPr>
      <w:rPr>
        <w:b/>
        <w:bCs/>
        <w:i w:val="0"/>
        <w:strike w:val="0"/>
        <w:dstrike w:val="0"/>
        <w:color w:val="000000"/>
        <w:position w:val="0"/>
        <w:sz w:val="22"/>
        <w:szCs w:val="22"/>
        <w:u w:val="none" w:color="000000"/>
        <w:effect w:val="none"/>
        <w:shd w:val="clear" w:color="auto" w:fill="FFFFFF"/>
        <w:vertAlign w:val="baseline"/>
      </w:rPr>
    </w:lvl>
  </w:abstractNum>
  <w:abstractNum w:abstractNumId="65" w15:restartNumberingAfterBreak="0">
    <w:nsid w:val="76DF1444"/>
    <w:multiLevelType w:val="multilevel"/>
    <w:tmpl w:val="1832B1A2"/>
    <w:lvl w:ilvl="0">
      <w:start w:val="1"/>
      <w:numFmt w:val="decimal"/>
      <w:lvlText w:val="%1)"/>
      <w:lvlJc w:val="left"/>
      <w:pPr>
        <w:tabs>
          <w:tab w:val="num" w:pos="720"/>
        </w:tabs>
        <w:ind w:left="72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6" w15:restartNumberingAfterBreak="0">
    <w:nsid w:val="76FC6BC7"/>
    <w:multiLevelType w:val="hybridMultilevel"/>
    <w:tmpl w:val="E3968F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5F24E3"/>
    <w:multiLevelType w:val="hybridMultilevel"/>
    <w:tmpl w:val="EF58CA9A"/>
    <w:lvl w:ilvl="0" w:tplc="FFFFFFFF">
      <w:start w:val="1"/>
      <w:numFmt w:val="decimal"/>
      <w:lvlText w:val="%1."/>
      <w:lvlJc w:val="left"/>
      <w:pPr>
        <w:ind w:left="4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51680DA">
      <w:start w:val="1"/>
      <w:numFmt w:val="bullet"/>
      <w:lvlText w:val=""/>
      <w:lvlJc w:val="left"/>
      <w:pPr>
        <w:ind w:left="1167" w:hanging="360"/>
      </w:pPr>
      <w:rPr>
        <w:rFonts w:ascii="Symbol" w:hAnsi="Symbol" w:hint="default"/>
      </w:r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7F843563"/>
    <w:multiLevelType w:val="multilevel"/>
    <w:tmpl w:val="5BF08E14"/>
    <w:lvl w:ilvl="0">
      <w:start w:val="1"/>
      <w:numFmt w:val="decimal"/>
      <w:lvlText w:val="%1."/>
      <w:lvlJc w:val="left"/>
      <w:pPr>
        <w:tabs>
          <w:tab w:val="num" w:pos="720"/>
        </w:tabs>
        <w:ind w:left="720" w:hanging="360"/>
      </w:pPr>
      <w:rPr>
        <w:rFonts w:cs="Times New Roman"/>
        <w:b w:val="0"/>
        <w:b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16cid:durableId="732507455">
    <w:abstractNumId w:val="0"/>
  </w:num>
  <w:num w:numId="2" w16cid:durableId="442387125">
    <w:abstractNumId w:val="7"/>
  </w:num>
  <w:num w:numId="3" w16cid:durableId="1880167350">
    <w:abstractNumId w:val="11"/>
  </w:num>
  <w:num w:numId="4" w16cid:durableId="1468208081">
    <w:abstractNumId w:val="35"/>
  </w:num>
  <w:num w:numId="5" w16cid:durableId="411972527">
    <w:abstractNumId w:val="44"/>
  </w:num>
  <w:num w:numId="6" w16cid:durableId="1393037329">
    <w:abstractNumId w:val="65"/>
  </w:num>
  <w:num w:numId="7" w16cid:durableId="1047872247">
    <w:abstractNumId w:val="58"/>
  </w:num>
  <w:num w:numId="8" w16cid:durableId="151875392">
    <w:abstractNumId w:val="29"/>
  </w:num>
  <w:num w:numId="9" w16cid:durableId="266350618">
    <w:abstractNumId w:val="49"/>
  </w:num>
  <w:num w:numId="10" w16cid:durableId="1007051921">
    <w:abstractNumId w:val="17"/>
  </w:num>
  <w:num w:numId="11" w16cid:durableId="1343896258">
    <w:abstractNumId w:val="51"/>
  </w:num>
  <w:num w:numId="12" w16cid:durableId="1894929305">
    <w:abstractNumId w:val="40"/>
  </w:num>
  <w:num w:numId="13" w16cid:durableId="1069502332">
    <w:abstractNumId w:val="39"/>
  </w:num>
  <w:num w:numId="14" w16cid:durableId="143661812">
    <w:abstractNumId w:val="50"/>
  </w:num>
  <w:num w:numId="15" w16cid:durableId="1688755102">
    <w:abstractNumId w:val="66"/>
  </w:num>
  <w:num w:numId="16" w16cid:durableId="1311401542">
    <w:abstractNumId w:val="26"/>
  </w:num>
  <w:num w:numId="17" w16cid:durableId="2124381573">
    <w:abstractNumId w:val="22"/>
  </w:num>
  <w:num w:numId="18" w16cid:durableId="332925574">
    <w:abstractNumId w:val="68"/>
  </w:num>
  <w:num w:numId="19" w16cid:durableId="286199126">
    <w:abstractNumId w:val="25"/>
  </w:num>
  <w:num w:numId="20" w16cid:durableId="1350452616">
    <w:abstractNumId w:val="21"/>
  </w:num>
  <w:num w:numId="21" w16cid:durableId="153883768">
    <w:abstractNumId w:val="63"/>
  </w:num>
  <w:num w:numId="22" w16cid:durableId="1542940130">
    <w:abstractNumId w:val="16"/>
  </w:num>
  <w:num w:numId="23" w16cid:durableId="1948804165">
    <w:abstractNumId w:val="32"/>
  </w:num>
  <w:num w:numId="24" w16cid:durableId="1413969811">
    <w:abstractNumId w:val="42"/>
  </w:num>
  <w:num w:numId="25" w16cid:durableId="1830166952">
    <w:abstractNumId w:val="61"/>
  </w:num>
  <w:num w:numId="26" w16cid:durableId="796489298">
    <w:abstractNumId w:val="31"/>
  </w:num>
  <w:num w:numId="27" w16cid:durableId="1498568207">
    <w:abstractNumId w:val="52"/>
  </w:num>
  <w:num w:numId="28" w16cid:durableId="325789340">
    <w:abstractNumId w:val="55"/>
  </w:num>
  <w:num w:numId="29" w16cid:durableId="366151377">
    <w:abstractNumId w:val="56"/>
  </w:num>
  <w:num w:numId="30" w16cid:durableId="1436754865">
    <w:abstractNumId w:val="48"/>
  </w:num>
  <w:num w:numId="31" w16cid:durableId="1084960073">
    <w:abstractNumId w:val="62"/>
  </w:num>
  <w:num w:numId="32" w16cid:durableId="1711224218">
    <w:abstractNumId w:val="46"/>
  </w:num>
  <w:num w:numId="33" w16cid:durableId="582683365">
    <w:abstractNumId w:val="64"/>
  </w:num>
  <w:num w:numId="34" w16cid:durableId="158545274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6454970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99754218">
    <w:abstractNumId w:val="45"/>
  </w:num>
  <w:num w:numId="37" w16cid:durableId="825243511">
    <w:abstractNumId w:val="4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46544767">
    <w:abstractNumId w:val="4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77257981">
    <w:abstractNumId w:val="24"/>
  </w:num>
  <w:num w:numId="40" w16cid:durableId="697583648">
    <w:abstractNumId w:val="37"/>
  </w:num>
  <w:num w:numId="41" w16cid:durableId="1928229680">
    <w:abstractNumId w:val="30"/>
  </w:num>
  <w:num w:numId="42" w16cid:durableId="45957867">
    <w:abstractNumId w:val="20"/>
  </w:num>
  <w:num w:numId="43" w16cid:durableId="1725057617">
    <w:abstractNumId w:val="23"/>
  </w:num>
  <w:num w:numId="44" w16cid:durableId="974289379">
    <w:abstractNumId w:val="43"/>
  </w:num>
  <w:num w:numId="45" w16cid:durableId="1079863192">
    <w:abstractNumId w:val="59"/>
  </w:num>
  <w:num w:numId="46" w16cid:durableId="1659193309">
    <w:abstractNumId w:val="33"/>
  </w:num>
  <w:num w:numId="47" w16cid:durableId="1125345246">
    <w:abstractNumId w:val="67"/>
  </w:num>
  <w:num w:numId="48" w16cid:durableId="920140824">
    <w:abstractNumId w:val="47"/>
  </w:num>
  <w:num w:numId="49" w16cid:durableId="437457692">
    <w:abstractNumId w:val="15"/>
  </w:num>
  <w:num w:numId="50" w16cid:durableId="828134153">
    <w:abstractNumId w:val="60"/>
  </w:num>
  <w:num w:numId="51" w16cid:durableId="599991239">
    <w:abstractNumId w:val="57"/>
  </w:num>
  <w:num w:numId="52" w16cid:durableId="1955868411">
    <w:abstractNumId w:val="36"/>
  </w:num>
  <w:num w:numId="53" w16cid:durableId="173148940">
    <w:abstractNumId w:val="34"/>
  </w:num>
  <w:num w:numId="54" w16cid:durableId="177815237">
    <w:abstractNumId w:val="54"/>
  </w:num>
  <w:num w:numId="55" w16cid:durableId="1439374342">
    <w:abstractNumId w:val="41"/>
  </w:num>
  <w:num w:numId="56" w16cid:durableId="258216645">
    <w:abstractNumId w:val="28"/>
  </w:num>
  <w:num w:numId="57" w16cid:durableId="217522154">
    <w:abstractNumId w:val="53"/>
  </w:num>
  <w:num w:numId="58" w16cid:durableId="401762069">
    <w:abstractNumId w:val="19"/>
  </w:num>
  <w:num w:numId="59" w16cid:durableId="1415787469">
    <w:abstractNumId w:val="38"/>
  </w:num>
  <w:num w:numId="60" w16cid:durableId="1183739570">
    <w:abstractNumId w:val="27"/>
  </w:num>
  <w:num w:numId="61" w16cid:durableId="106314276">
    <w:abstractNumId w:val="18"/>
  </w:num>
  <w:num w:numId="62" w16cid:durableId="8576925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61F"/>
    <w:rsid w:val="00001BB6"/>
    <w:rsid w:val="00002EF6"/>
    <w:rsid w:val="00021356"/>
    <w:rsid w:val="0002519F"/>
    <w:rsid w:val="000346F4"/>
    <w:rsid w:val="000372C9"/>
    <w:rsid w:val="00077B62"/>
    <w:rsid w:val="000E334A"/>
    <w:rsid w:val="000E4344"/>
    <w:rsid w:val="001055B7"/>
    <w:rsid w:val="0010581C"/>
    <w:rsid w:val="00116C10"/>
    <w:rsid w:val="001345B0"/>
    <w:rsid w:val="001512C7"/>
    <w:rsid w:val="001662D6"/>
    <w:rsid w:val="00176588"/>
    <w:rsid w:val="00184329"/>
    <w:rsid w:val="001939CA"/>
    <w:rsid w:val="001970EF"/>
    <w:rsid w:val="001A46C2"/>
    <w:rsid w:val="001B5768"/>
    <w:rsid w:val="001B7F18"/>
    <w:rsid w:val="001F370B"/>
    <w:rsid w:val="002000BE"/>
    <w:rsid w:val="00254A3E"/>
    <w:rsid w:val="00256E81"/>
    <w:rsid w:val="00281B60"/>
    <w:rsid w:val="002F062C"/>
    <w:rsid w:val="0030042D"/>
    <w:rsid w:val="00316809"/>
    <w:rsid w:val="003728C7"/>
    <w:rsid w:val="00380330"/>
    <w:rsid w:val="00385F60"/>
    <w:rsid w:val="004078F6"/>
    <w:rsid w:val="004163F7"/>
    <w:rsid w:val="00446D66"/>
    <w:rsid w:val="00472C55"/>
    <w:rsid w:val="00495F00"/>
    <w:rsid w:val="004A6426"/>
    <w:rsid w:val="004E690F"/>
    <w:rsid w:val="00500E4C"/>
    <w:rsid w:val="00507909"/>
    <w:rsid w:val="0054712A"/>
    <w:rsid w:val="005522EE"/>
    <w:rsid w:val="00570858"/>
    <w:rsid w:val="00574B45"/>
    <w:rsid w:val="005844F6"/>
    <w:rsid w:val="005A6D2D"/>
    <w:rsid w:val="005B7732"/>
    <w:rsid w:val="005F1483"/>
    <w:rsid w:val="0060554B"/>
    <w:rsid w:val="00605B33"/>
    <w:rsid w:val="006131AA"/>
    <w:rsid w:val="00625B2B"/>
    <w:rsid w:val="00627DFA"/>
    <w:rsid w:val="0064628B"/>
    <w:rsid w:val="00654378"/>
    <w:rsid w:val="00655687"/>
    <w:rsid w:val="00666123"/>
    <w:rsid w:val="006731C1"/>
    <w:rsid w:val="00673553"/>
    <w:rsid w:val="006C7D09"/>
    <w:rsid w:val="006D32C9"/>
    <w:rsid w:val="006E446A"/>
    <w:rsid w:val="006F1998"/>
    <w:rsid w:val="00751F98"/>
    <w:rsid w:val="007673CF"/>
    <w:rsid w:val="0077323D"/>
    <w:rsid w:val="00774225"/>
    <w:rsid w:val="007942B2"/>
    <w:rsid w:val="007952B4"/>
    <w:rsid w:val="007A161B"/>
    <w:rsid w:val="007A43A5"/>
    <w:rsid w:val="007B122E"/>
    <w:rsid w:val="007E53C1"/>
    <w:rsid w:val="00812660"/>
    <w:rsid w:val="008127BA"/>
    <w:rsid w:val="008147C8"/>
    <w:rsid w:val="0081645F"/>
    <w:rsid w:val="008A3035"/>
    <w:rsid w:val="008A317A"/>
    <w:rsid w:val="008C3547"/>
    <w:rsid w:val="008E0334"/>
    <w:rsid w:val="008F4EB4"/>
    <w:rsid w:val="009036AB"/>
    <w:rsid w:val="00940ED9"/>
    <w:rsid w:val="00960BA8"/>
    <w:rsid w:val="00974C33"/>
    <w:rsid w:val="00994C6F"/>
    <w:rsid w:val="009B1999"/>
    <w:rsid w:val="009C7844"/>
    <w:rsid w:val="009D3A04"/>
    <w:rsid w:val="009E50AF"/>
    <w:rsid w:val="00A10544"/>
    <w:rsid w:val="00A2499E"/>
    <w:rsid w:val="00A30BE1"/>
    <w:rsid w:val="00A61A19"/>
    <w:rsid w:val="00A65B8C"/>
    <w:rsid w:val="00A66B99"/>
    <w:rsid w:val="00A72149"/>
    <w:rsid w:val="00A95B3B"/>
    <w:rsid w:val="00AB7C77"/>
    <w:rsid w:val="00AC3A72"/>
    <w:rsid w:val="00AE5A0E"/>
    <w:rsid w:val="00AF30D3"/>
    <w:rsid w:val="00B02233"/>
    <w:rsid w:val="00B11173"/>
    <w:rsid w:val="00B171C3"/>
    <w:rsid w:val="00B427FB"/>
    <w:rsid w:val="00B429A0"/>
    <w:rsid w:val="00BD09C1"/>
    <w:rsid w:val="00BD5421"/>
    <w:rsid w:val="00BD6991"/>
    <w:rsid w:val="00C27800"/>
    <w:rsid w:val="00C31EE4"/>
    <w:rsid w:val="00C47131"/>
    <w:rsid w:val="00C562E5"/>
    <w:rsid w:val="00C75669"/>
    <w:rsid w:val="00C91226"/>
    <w:rsid w:val="00CA5447"/>
    <w:rsid w:val="00CB5CAE"/>
    <w:rsid w:val="00CC5869"/>
    <w:rsid w:val="00CD013E"/>
    <w:rsid w:val="00CF59F8"/>
    <w:rsid w:val="00D14658"/>
    <w:rsid w:val="00D34592"/>
    <w:rsid w:val="00D40FD4"/>
    <w:rsid w:val="00D42C38"/>
    <w:rsid w:val="00D814B6"/>
    <w:rsid w:val="00D842D1"/>
    <w:rsid w:val="00D90FD3"/>
    <w:rsid w:val="00D91240"/>
    <w:rsid w:val="00D938AB"/>
    <w:rsid w:val="00DA6378"/>
    <w:rsid w:val="00DB6855"/>
    <w:rsid w:val="00DC2207"/>
    <w:rsid w:val="00DE7098"/>
    <w:rsid w:val="00E127E5"/>
    <w:rsid w:val="00E22DBF"/>
    <w:rsid w:val="00E35997"/>
    <w:rsid w:val="00E42BFE"/>
    <w:rsid w:val="00E45912"/>
    <w:rsid w:val="00E5109C"/>
    <w:rsid w:val="00E57DF0"/>
    <w:rsid w:val="00EA26AC"/>
    <w:rsid w:val="00ED0B83"/>
    <w:rsid w:val="00EF4856"/>
    <w:rsid w:val="00F2311C"/>
    <w:rsid w:val="00F322B0"/>
    <w:rsid w:val="00F4067C"/>
    <w:rsid w:val="00F80224"/>
    <w:rsid w:val="00FC7FF5"/>
    <w:rsid w:val="00FE063D"/>
    <w:rsid w:val="00FF16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0F5B55"/>
  <w15:docId w15:val="{D429D65E-93BB-43F6-9126-65DDB998D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46C2"/>
    <w:pPr>
      <w:suppressAutoHyphens/>
    </w:pPr>
    <w:rPr>
      <w:rFonts w:ascii="Times New Roman" w:eastAsia="Times New Roman" w:hAnsi="Times New Roman"/>
      <w:sz w:val="24"/>
      <w:szCs w:val="24"/>
      <w:lang w:eastAsia="ar-SA"/>
    </w:rPr>
  </w:style>
  <w:style w:type="paragraph" w:styleId="Nagwek1">
    <w:name w:val="heading 1"/>
    <w:basedOn w:val="Normalny"/>
    <w:next w:val="Normalny"/>
    <w:link w:val="Nagwek1Znak"/>
    <w:uiPriority w:val="99"/>
    <w:qFormat/>
    <w:rsid w:val="001A46C2"/>
    <w:pPr>
      <w:keepNext/>
      <w:numPr>
        <w:numId w:val="1"/>
      </w:numPr>
      <w:spacing w:before="240" w:after="60"/>
      <w:outlineLvl w:val="0"/>
    </w:pPr>
    <w:rPr>
      <w:rFonts w:ascii="Arial" w:hAnsi="Arial" w:cs="Arial"/>
      <w:b/>
      <w:bCs/>
      <w:kern w:val="1"/>
      <w:sz w:val="32"/>
      <w:szCs w:val="32"/>
    </w:rPr>
  </w:style>
  <w:style w:type="paragraph" w:styleId="Nagwek3">
    <w:name w:val="heading 3"/>
    <w:basedOn w:val="Normalny"/>
    <w:next w:val="Normalny"/>
    <w:link w:val="Nagwek3Znak"/>
    <w:uiPriority w:val="99"/>
    <w:qFormat/>
    <w:rsid w:val="001A46C2"/>
    <w:pPr>
      <w:keepNext/>
      <w:numPr>
        <w:ilvl w:val="2"/>
        <w:numId w:val="1"/>
      </w:numPr>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1A46C2"/>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uiPriority w:val="99"/>
    <w:locked/>
    <w:rsid w:val="001A46C2"/>
    <w:rPr>
      <w:rFonts w:ascii="Arial" w:eastAsia="Times New Roman" w:hAnsi="Arial" w:cs="Arial"/>
      <w:b/>
      <w:bCs/>
      <w:sz w:val="26"/>
      <w:szCs w:val="26"/>
      <w:lang w:eastAsia="ar-SA"/>
    </w:rPr>
  </w:style>
  <w:style w:type="paragraph" w:styleId="Tekstdymka">
    <w:name w:val="Balloon Text"/>
    <w:basedOn w:val="Normalny"/>
    <w:link w:val="TekstdymkaZnak"/>
    <w:uiPriority w:val="99"/>
    <w:semiHidden/>
    <w:rsid w:val="00D814B6"/>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D814B6"/>
    <w:rPr>
      <w:rFonts w:ascii="Segoe UI" w:hAnsi="Segoe UI" w:cs="Segoe UI"/>
      <w:sz w:val="18"/>
      <w:szCs w:val="18"/>
      <w:lang w:eastAsia="ar-SA" w:bidi="ar-SA"/>
    </w:rPr>
  </w:style>
  <w:style w:type="paragraph" w:styleId="Tekstpodstawowy">
    <w:name w:val="Body Text"/>
    <w:basedOn w:val="Normalny"/>
    <w:link w:val="TekstpodstawowyZnak"/>
    <w:uiPriority w:val="99"/>
    <w:rsid w:val="001A46C2"/>
    <w:pPr>
      <w:spacing w:after="120"/>
    </w:pPr>
  </w:style>
  <w:style w:type="character" w:customStyle="1" w:styleId="TekstpodstawowyZnak">
    <w:name w:val="Tekst podstawowy Znak"/>
    <w:basedOn w:val="Domylnaczcionkaakapitu"/>
    <w:link w:val="Tekstpodstawowy"/>
    <w:uiPriority w:val="99"/>
    <w:locked/>
    <w:rsid w:val="001A46C2"/>
    <w:rPr>
      <w:rFonts w:ascii="Times New Roman" w:hAnsi="Times New Roman" w:cs="Times New Roman"/>
      <w:sz w:val="24"/>
      <w:szCs w:val="24"/>
      <w:lang w:eastAsia="ar-SA" w:bidi="ar-SA"/>
    </w:rPr>
  </w:style>
  <w:style w:type="paragraph" w:customStyle="1" w:styleId="Akapitzlist1">
    <w:name w:val="Akapit z listą1"/>
    <w:basedOn w:val="Normalny"/>
    <w:uiPriority w:val="99"/>
    <w:rsid w:val="001A46C2"/>
    <w:pPr>
      <w:ind w:left="720" w:firstLine="360"/>
    </w:pPr>
    <w:rPr>
      <w:rFonts w:ascii="Calibri" w:hAnsi="Calibri" w:cs="Calibri"/>
      <w:sz w:val="22"/>
      <w:szCs w:val="22"/>
      <w:lang w:val="en-US"/>
    </w:rPr>
  </w:style>
  <w:style w:type="paragraph" w:customStyle="1" w:styleId="Texte1xx">
    <w:name w:val="Texte 1.xx"/>
    <w:basedOn w:val="Normalny"/>
    <w:uiPriority w:val="99"/>
    <w:rsid w:val="001A46C2"/>
    <w:pPr>
      <w:spacing w:before="120" w:after="120"/>
      <w:ind w:left="1418" w:firstLine="1"/>
      <w:jc w:val="both"/>
    </w:pPr>
    <w:rPr>
      <w:rFonts w:ascii="Arial" w:hAnsi="Arial" w:cs="Arial"/>
      <w:sz w:val="22"/>
      <w:szCs w:val="22"/>
    </w:rPr>
  </w:style>
  <w:style w:type="paragraph" w:customStyle="1" w:styleId="Tekstpodstawowy31">
    <w:name w:val="Tekst podstawowy 31"/>
    <w:basedOn w:val="Normalny"/>
    <w:uiPriority w:val="99"/>
    <w:rsid w:val="001A46C2"/>
    <w:pPr>
      <w:overflowPunct w:val="0"/>
      <w:autoSpaceDE w:val="0"/>
      <w:spacing w:after="120"/>
      <w:textAlignment w:val="baseline"/>
    </w:pPr>
    <w:rPr>
      <w:sz w:val="16"/>
      <w:szCs w:val="16"/>
    </w:rPr>
  </w:style>
  <w:style w:type="paragraph" w:customStyle="1" w:styleId="pkt">
    <w:name w:val="pkt"/>
    <w:basedOn w:val="Normalny"/>
    <w:uiPriority w:val="99"/>
    <w:rsid w:val="001A46C2"/>
    <w:pPr>
      <w:spacing w:before="60" w:after="60"/>
      <w:ind w:left="851" w:hanging="295"/>
      <w:jc w:val="both"/>
    </w:pPr>
    <w:rPr>
      <w:rFonts w:eastAsia="Calibri"/>
      <w:szCs w:val="20"/>
    </w:rPr>
  </w:style>
  <w:style w:type="paragraph" w:styleId="Tekstpodstawowywcity">
    <w:name w:val="Body Text Indent"/>
    <w:basedOn w:val="Normalny"/>
    <w:link w:val="TekstpodstawowywcityZnak"/>
    <w:uiPriority w:val="99"/>
    <w:rsid w:val="001A46C2"/>
    <w:pPr>
      <w:spacing w:after="120"/>
      <w:ind w:left="283"/>
    </w:pPr>
  </w:style>
  <w:style w:type="character" w:customStyle="1" w:styleId="TekstpodstawowywcityZnak">
    <w:name w:val="Tekst podstawowy wcięty Znak"/>
    <w:basedOn w:val="Domylnaczcionkaakapitu"/>
    <w:link w:val="Tekstpodstawowywcity"/>
    <w:uiPriority w:val="99"/>
    <w:locked/>
    <w:rsid w:val="001A46C2"/>
    <w:rPr>
      <w:rFonts w:ascii="Times New Roman" w:hAnsi="Times New Roman" w:cs="Times New Roman"/>
      <w:sz w:val="24"/>
      <w:szCs w:val="24"/>
      <w:lang w:eastAsia="ar-SA" w:bidi="ar-SA"/>
    </w:rPr>
  </w:style>
  <w:style w:type="paragraph" w:customStyle="1" w:styleId="Tekstpodstawowywcity31">
    <w:name w:val="Tekst podstawowy wcięty 31"/>
    <w:basedOn w:val="Normalny"/>
    <w:uiPriority w:val="99"/>
    <w:rsid w:val="001A46C2"/>
    <w:pPr>
      <w:spacing w:after="120"/>
      <w:ind w:left="283"/>
    </w:pPr>
    <w:rPr>
      <w:sz w:val="16"/>
      <w:szCs w:val="16"/>
    </w:rPr>
  </w:style>
  <w:style w:type="paragraph" w:styleId="Akapitzlist">
    <w:name w:val="List Paragraph"/>
    <w:aliases w:val="L1,Numerowanie,List Paragraph,2 heading,A_wyliczenie,K-P_odwolanie,Akapit z listą5,maz_wyliczenie,opis dzialania,Akapit z listą BS,Kolorowa lista — akcent 11,Bullets,sw tekst,CW_Lista,Bulleted list,lp1,Preambuła,Colorful Shading - Accent "/>
    <w:basedOn w:val="Normalny"/>
    <w:link w:val="AkapitzlistZnak"/>
    <w:uiPriority w:val="34"/>
    <w:qFormat/>
    <w:rsid w:val="000372C9"/>
    <w:pPr>
      <w:ind w:left="720"/>
      <w:contextualSpacing/>
    </w:pPr>
  </w:style>
  <w:style w:type="paragraph" w:styleId="Nagwek">
    <w:name w:val="header"/>
    <w:basedOn w:val="Normalny"/>
    <w:link w:val="NagwekZnak"/>
    <w:uiPriority w:val="99"/>
    <w:rsid w:val="006131AA"/>
    <w:pPr>
      <w:tabs>
        <w:tab w:val="center" w:pos="4536"/>
        <w:tab w:val="right" w:pos="9072"/>
      </w:tabs>
    </w:pPr>
  </w:style>
  <w:style w:type="character" w:customStyle="1" w:styleId="NagwekZnak">
    <w:name w:val="Nagłówek Znak"/>
    <w:basedOn w:val="Domylnaczcionkaakapitu"/>
    <w:link w:val="Nagwek"/>
    <w:uiPriority w:val="99"/>
    <w:semiHidden/>
    <w:locked/>
    <w:rsid w:val="00C91226"/>
    <w:rPr>
      <w:rFonts w:ascii="Times New Roman" w:hAnsi="Times New Roman" w:cs="Times New Roman"/>
      <w:sz w:val="24"/>
      <w:szCs w:val="24"/>
      <w:lang w:eastAsia="ar-SA" w:bidi="ar-SA"/>
    </w:rPr>
  </w:style>
  <w:style w:type="paragraph" w:styleId="Stopka">
    <w:name w:val="footer"/>
    <w:basedOn w:val="Normalny"/>
    <w:link w:val="StopkaZnak"/>
    <w:uiPriority w:val="99"/>
    <w:rsid w:val="006131AA"/>
    <w:pPr>
      <w:tabs>
        <w:tab w:val="center" w:pos="4536"/>
        <w:tab w:val="right" w:pos="9072"/>
      </w:tabs>
    </w:pPr>
  </w:style>
  <w:style w:type="character" w:customStyle="1" w:styleId="StopkaZnak">
    <w:name w:val="Stopka Znak"/>
    <w:basedOn w:val="Domylnaczcionkaakapitu"/>
    <w:link w:val="Stopka"/>
    <w:uiPriority w:val="99"/>
    <w:semiHidden/>
    <w:locked/>
    <w:rsid w:val="00C91226"/>
    <w:rPr>
      <w:rFonts w:ascii="Times New Roman" w:hAnsi="Times New Roman" w:cs="Times New Roman"/>
      <w:sz w:val="24"/>
      <w:szCs w:val="24"/>
      <w:lang w:eastAsia="ar-SA" w:bidi="ar-SA"/>
    </w:rPr>
  </w:style>
  <w:style w:type="paragraph" w:styleId="Tekstpodstawowy3">
    <w:name w:val="Body Text 3"/>
    <w:basedOn w:val="Normalny"/>
    <w:link w:val="Tekstpodstawowy3Znak"/>
    <w:uiPriority w:val="99"/>
    <w:rsid w:val="006131AA"/>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C91226"/>
    <w:rPr>
      <w:rFonts w:ascii="Times New Roman" w:hAnsi="Times New Roman" w:cs="Times New Roman"/>
      <w:sz w:val="16"/>
      <w:szCs w:val="16"/>
      <w:lang w:eastAsia="ar-SA" w:bidi="ar-SA"/>
    </w:rPr>
  </w:style>
  <w:style w:type="paragraph" w:customStyle="1" w:styleId="Standard">
    <w:name w:val="Standard"/>
    <w:rsid w:val="005522EE"/>
    <w:pPr>
      <w:widowControl w:val="0"/>
      <w:suppressAutoHyphens/>
      <w:autoSpaceDE w:val="0"/>
    </w:pPr>
    <w:rPr>
      <w:rFonts w:ascii="Times New Roman" w:eastAsia="Times New Roman" w:hAnsi="Times New Roman"/>
      <w:sz w:val="24"/>
      <w:szCs w:val="24"/>
    </w:rPr>
  </w:style>
  <w:style w:type="character" w:styleId="Odwoaniedokomentarza">
    <w:name w:val="annotation reference"/>
    <w:basedOn w:val="Domylnaczcionkaakapitu"/>
    <w:uiPriority w:val="99"/>
    <w:rsid w:val="00CF59F8"/>
    <w:rPr>
      <w:rFonts w:cs="Times New Roman"/>
      <w:sz w:val="16"/>
      <w:szCs w:val="16"/>
    </w:rPr>
  </w:style>
  <w:style w:type="paragraph" w:styleId="Tekstkomentarza">
    <w:name w:val="annotation text"/>
    <w:basedOn w:val="Normalny"/>
    <w:link w:val="TekstkomentarzaZnak"/>
    <w:uiPriority w:val="99"/>
    <w:semiHidden/>
    <w:rsid w:val="00CF59F8"/>
    <w:rPr>
      <w:sz w:val="20"/>
      <w:szCs w:val="20"/>
    </w:rPr>
  </w:style>
  <w:style w:type="character" w:customStyle="1" w:styleId="TekstkomentarzaZnak">
    <w:name w:val="Tekst komentarza Znak"/>
    <w:basedOn w:val="Domylnaczcionkaakapitu"/>
    <w:link w:val="Tekstkomentarza"/>
    <w:uiPriority w:val="99"/>
    <w:semiHidden/>
    <w:locked/>
    <w:rsid w:val="00CF59F8"/>
    <w:rPr>
      <w:rFonts w:ascii="Times New Roman" w:hAnsi="Times New Roman" w:cs="Times New Roman"/>
      <w:sz w:val="20"/>
      <w:szCs w:val="20"/>
      <w:lang w:eastAsia="ar-SA" w:bidi="ar-SA"/>
    </w:rPr>
  </w:style>
  <w:style w:type="paragraph" w:styleId="Tematkomentarza">
    <w:name w:val="annotation subject"/>
    <w:basedOn w:val="Tekstkomentarza"/>
    <w:next w:val="Tekstkomentarza"/>
    <w:link w:val="TematkomentarzaZnak"/>
    <w:uiPriority w:val="99"/>
    <w:semiHidden/>
    <w:rsid w:val="00CF59F8"/>
    <w:rPr>
      <w:b/>
      <w:bCs/>
    </w:rPr>
  </w:style>
  <w:style w:type="character" w:customStyle="1" w:styleId="TematkomentarzaZnak">
    <w:name w:val="Temat komentarza Znak"/>
    <w:basedOn w:val="TekstkomentarzaZnak"/>
    <w:link w:val="Tematkomentarza"/>
    <w:uiPriority w:val="99"/>
    <w:semiHidden/>
    <w:locked/>
    <w:rsid w:val="00CF59F8"/>
    <w:rPr>
      <w:rFonts w:ascii="Times New Roman" w:hAnsi="Times New Roman" w:cs="Times New Roman"/>
      <w:b/>
      <w:bCs/>
      <w:sz w:val="20"/>
      <w:szCs w:val="20"/>
      <w:lang w:eastAsia="ar-SA" w:bidi="ar-SA"/>
    </w:rPr>
  </w:style>
  <w:style w:type="paragraph" w:customStyle="1" w:styleId="Default">
    <w:name w:val="Default"/>
    <w:rsid w:val="0010581C"/>
    <w:pPr>
      <w:suppressAutoHyphens/>
      <w:spacing w:line="100" w:lineRule="atLeast"/>
    </w:pPr>
    <w:rPr>
      <w:rFonts w:ascii="Times New Roman" w:eastAsia="SimSun" w:hAnsi="Times New Roman"/>
      <w:color w:val="000000"/>
      <w:sz w:val="24"/>
      <w:szCs w:val="24"/>
      <w:lang w:eastAsia="ar-SA"/>
    </w:rPr>
  </w:style>
  <w:style w:type="paragraph" w:customStyle="1" w:styleId="tekstwstpny">
    <w:name w:val="tekst wstępny"/>
    <w:basedOn w:val="Normalny"/>
    <w:rsid w:val="00D91240"/>
    <w:pPr>
      <w:spacing w:before="60" w:after="60"/>
    </w:pPr>
    <w:rPr>
      <w:sz w:val="20"/>
      <w:szCs w:val="20"/>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Kolorowa lista — akcent 11 Znak,Bullets Znak"/>
    <w:link w:val="Akapitzlist"/>
    <w:uiPriority w:val="34"/>
    <w:qFormat/>
    <w:locked/>
    <w:rsid w:val="00D91240"/>
    <w:rPr>
      <w:rFonts w:ascii="Times New Roman" w:eastAsia="Times New Roman" w:hAnsi="Times New Roman"/>
      <w:sz w:val="24"/>
      <w:szCs w:val="24"/>
      <w:lang w:eastAsia="ar-SA"/>
    </w:rPr>
  </w:style>
  <w:style w:type="table" w:styleId="Tabela-Siatka">
    <w:name w:val="Table Grid"/>
    <w:basedOn w:val="Standardowy"/>
    <w:uiPriority w:val="39"/>
    <w:locked/>
    <w:rsid w:val="00507909"/>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
    <w:name w:val="WWNum13"/>
    <w:rsid w:val="007673CF"/>
    <w:pPr>
      <w:numPr>
        <w:numId w:val="33"/>
      </w:numPr>
    </w:pPr>
  </w:style>
  <w:style w:type="numbering" w:customStyle="1" w:styleId="WWNum14">
    <w:name w:val="WWNum14"/>
    <w:rsid w:val="007673CF"/>
    <w:pPr>
      <w:numPr>
        <w:numId w:val="36"/>
      </w:numPr>
    </w:pPr>
  </w:style>
  <w:style w:type="paragraph" w:customStyle="1" w:styleId="Domylnie">
    <w:name w:val="Domyślnie"/>
    <w:rsid w:val="00D40FD4"/>
    <w:pPr>
      <w:tabs>
        <w:tab w:val="left" w:pos="708"/>
      </w:tabs>
      <w:suppressAutoHyphens/>
      <w:overflowPunct w:val="0"/>
      <w:spacing w:line="276" w:lineRule="auto"/>
    </w:pPr>
    <w:rPr>
      <w:rFonts w:ascii="Times New Roman" w:eastAsia="Times New Roman" w:hAnsi="Times New Roman"/>
      <w:color w:val="00000A"/>
      <w:sz w:val="24"/>
      <w:szCs w:val="24"/>
    </w:rPr>
  </w:style>
  <w:style w:type="paragraph" w:customStyle="1" w:styleId="Wcicietekstu">
    <w:name w:val="Wcięcie tekstu"/>
    <w:basedOn w:val="Domylnie"/>
    <w:rsid w:val="00D40FD4"/>
    <w:pPr>
      <w:ind w:left="360"/>
      <w:jc w:val="both"/>
    </w:pPr>
  </w:style>
  <w:style w:type="paragraph" w:styleId="Tekstpodstawowy2">
    <w:name w:val="Body Text 2"/>
    <w:basedOn w:val="Normalny"/>
    <w:link w:val="Tekstpodstawowy2Znak"/>
    <w:uiPriority w:val="99"/>
    <w:semiHidden/>
    <w:unhideWhenUsed/>
    <w:rsid w:val="00D40FD4"/>
    <w:pPr>
      <w:spacing w:after="120" w:line="480" w:lineRule="auto"/>
    </w:pPr>
  </w:style>
  <w:style w:type="character" w:customStyle="1" w:styleId="Tekstpodstawowy2Znak">
    <w:name w:val="Tekst podstawowy 2 Znak"/>
    <w:basedOn w:val="Domylnaczcionkaakapitu"/>
    <w:link w:val="Tekstpodstawowy2"/>
    <w:uiPriority w:val="99"/>
    <w:semiHidden/>
    <w:rsid w:val="00D40FD4"/>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2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38B58-13C6-4E3D-A676-E1A75682C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5697</Words>
  <Characters>36970</Characters>
  <Application>Microsoft Office Word</Application>
  <DocSecurity>0</DocSecurity>
  <Lines>308</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Beata Golec</cp:lastModifiedBy>
  <cp:revision>2</cp:revision>
  <cp:lastPrinted>2018-10-10T06:46:00Z</cp:lastPrinted>
  <dcterms:created xsi:type="dcterms:W3CDTF">2026-01-06T13:00:00Z</dcterms:created>
  <dcterms:modified xsi:type="dcterms:W3CDTF">2026-01-13T11:47:00Z</dcterms:modified>
</cp:coreProperties>
</file>